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86B25" w14:textId="77777777" w:rsidR="00BE5E14" w:rsidRPr="00976D25" w:rsidRDefault="00BE5E14" w:rsidP="00C20E64">
      <w:pPr>
        <w:pStyle w:val="BlockText1"/>
        <w:ind w:left="0"/>
        <w:rPr>
          <w:rFonts w:ascii="Arial" w:hAnsi="Arial" w:cs="Arial"/>
          <w:b/>
          <w:bCs/>
          <w:sz w:val="20"/>
          <w:szCs w:val="20"/>
        </w:rPr>
      </w:pPr>
    </w:p>
    <w:p w14:paraId="3F132BEE" w14:textId="715F41D0" w:rsidR="00BE5E14" w:rsidRPr="00CC6D33" w:rsidRDefault="00BE5E14" w:rsidP="00CC45EC">
      <w:pPr>
        <w:pStyle w:val="BlockText1"/>
        <w:ind w:left="4956"/>
        <w:rPr>
          <w:b/>
          <w:bCs/>
        </w:rPr>
      </w:pPr>
      <w:r w:rsidRPr="00CC6D33">
        <w:rPr>
          <w:b/>
          <w:bCs/>
        </w:rPr>
        <w:t xml:space="preserve">AL </w:t>
      </w:r>
      <w:r w:rsidR="00821D1F" w:rsidRPr="00CC6D33">
        <w:rPr>
          <w:b/>
          <w:bCs/>
        </w:rPr>
        <w:t xml:space="preserve">COMUNE DI </w:t>
      </w:r>
      <w:r w:rsidR="00CC45EC">
        <w:rPr>
          <w:b/>
          <w:bCs/>
        </w:rPr>
        <w:t>CASSINA DE PECCHI</w:t>
      </w:r>
    </w:p>
    <w:p w14:paraId="5D8919DC" w14:textId="7BED1E2D" w:rsidR="00905B9D" w:rsidRPr="00CC6D33" w:rsidRDefault="00CC45EC" w:rsidP="00223C9D">
      <w:pPr>
        <w:pStyle w:val="BlockText1"/>
        <w:ind w:left="4956"/>
        <w:rPr>
          <w:b/>
          <w:bCs/>
        </w:rPr>
      </w:pPr>
      <w:r>
        <w:rPr>
          <w:b/>
          <w:bCs/>
        </w:rPr>
        <w:t xml:space="preserve">AREA SERVIZI TECNICI </w:t>
      </w:r>
    </w:p>
    <w:p w14:paraId="6FB1E2F0" w14:textId="77777777" w:rsidR="00821D1F" w:rsidRPr="00CC6D33" w:rsidRDefault="00821D1F" w:rsidP="00C20E64">
      <w:pPr>
        <w:pStyle w:val="Testodelblocco1"/>
        <w:ind w:left="0"/>
        <w:rPr>
          <w:b/>
          <w:bCs/>
          <w:sz w:val="24"/>
          <w:szCs w:val="24"/>
        </w:rPr>
      </w:pPr>
    </w:p>
    <w:p w14:paraId="165BFF1C" w14:textId="77777777" w:rsidR="00821D1F" w:rsidRPr="00CC6D33" w:rsidRDefault="00821D1F" w:rsidP="0004496D">
      <w:pPr>
        <w:pStyle w:val="Testodelblocco1"/>
        <w:tabs>
          <w:tab w:val="left" w:pos="7275"/>
        </w:tabs>
        <w:ind w:left="0"/>
        <w:rPr>
          <w:b/>
          <w:bCs/>
          <w:sz w:val="24"/>
          <w:szCs w:val="24"/>
        </w:rPr>
      </w:pPr>
    </w:p>
    <w:p w14:paraId="62569AA1" w14:textId="77777777" w:rsidR="00CC6D33" w:rsidRPr="00CC6D33" w:rsidRDefault="00CC6D33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2F76FAF1" w14:textId="39947869" w:rsidR="00C93812" w:rsidRPr="00F37C98" w:rsidRDefault="00C46B67" w:rsidP="00C938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jc w:val="both"/>
        <w:rPr>
          <w:b/>
          <w:bCs/>
          <w:color w:val="000000"/>
          <w:sz w:val="22"/>
          <w:szCs w:val="22"/>
        </w:rPr>
      </w:pPr>
      <w:r w:rsidRPr="00CC6D33">
        <w:rPr>
          <w:b/>
          <w:bCs/>
        </w:rPr>
        <w:t xml:space="preserve">RISPOSTA </w:t>
      </w:r>
      <w:r w:rsidR="00821D1F" w:rsidRPr="00CC6D33">
        <w:rPr>
          <w:b/>
          <w:bCs/>
        </w:rPr>
        <w:t xml:space="preserve">ALL’AVVISO </w:t>
      </w:r>
      <w:r w:rsidRPr="00CC6D33">
        <w:rPr>
          <w:b/>
          <w:bCs/>
        </w:rPr>
        <w:t xml:space="preserve">DI </w:t>
      </w:r>
      <w:r w:rsidR="00CC6D33" w:rsidRPr="00CC6D33">
        <w:rPr>
          <w:b/>
          <w:bCs/>
        </w:rPr>
        <w:t xml:space="preserve">INDAGINE DI </w:t>
      </w:r>
      <w:r w:rsidRPr="00CC6D33">
        <w:rPr>
          <w:b/>
          <w:bCs/>
        </w:rPr>
        <w:t xml:space="preserve">MERCATO </w:t>
      </w:r>
      <w:r w:rsidR="00F11401">
        <w:rPr>
          <w:b/>
          <w:bCs/>
        </w:rPr>
        <w:t xml:space="preserve">PER L’INDIVIDUAZIONE DI OPERATORI DA </w:t>
      </w:r>
      <w:proofErr w:type="gramStart"/>
      <w:r w:rsidR="00CC45EC">
        <w:rPr>
          <w:b/>
          <w:bCs/>
        </w:rPr>
        <w:t xml:space="preserve">CONSULTARE </w:t>
      </w:r>
      <w:r w:rsidR="00F11401">
        <w:rPr>
          <w:b/>
          <w:bCs/>
        </w:rPr>
        <w:t xml:space="preserve"> </w:t>
      </w:r>
      <w:r w:rsidR="004725C0">
        <w:rPr>
          <w:b/>
          <w:bCs/>
        </w:rPr>
        <w:t>NELLA</w:t>
      </w:r>
      <w:proofErr w:type="gramEnd"/>
      <w:r w:rsidR="004725C0">
        <w:rPr>
          <w:b/>
          <w:bCs/>
        </w:rPr>
        <w:t xml:space="preserve"> </w:t>
      </w:r>
      <w:r w:rsidR="00F4669C">
        <w:rPr>
          <w:b/>
          <w:bCs/>
        </w:rPr>
        <w:t>S</w:t>
      </w:r>
      <w:r w:rsidR="00F11401">
        <w:rPr>
          <w:b/>
          <w:bCs/>
        </w:rPr>
        <w:t>UCC</w:t>
      </w:r>
      <w:r w:rsidR="0098782F">
        <w:rPr>
          <w:b/>
          <w:bCs/>
        </w:rPr>
        <w:t>E</w:t>
      </w:r>
      <w:r w:rsidR="00F11401">
        <w:rPr>
          <w:b/>
          <w:bCs/>
        </w:rPr>
        <w:t>SS</w:t>
      </w:r>
      <w:r w:rsidR="0098782F">
        <w:rPr>
          <w:b/>
          <w:bCs/>
        </w:rPr>
        <w:t>I</w:t>
      </w:r>
      <w:r w:rsidR="00F11401">
        <w:rPr>
          <w:b/>
          <w:bCs/>
        </w:rPr>
        <w:t>VA PROCEDURA</w:t>
      </w:r>
      <w:r w:rsidR="00CC45EC">
        <w:rPr>
          <w:b/>
          <w:bCs/>
        </w:rPr>
        <w:t xml:space="preserve"> NEGOZIATA </w:t>
      </w:r>
      <w:r w:rsidR="00F11401">
        <w:rPr>
          <w:b/>
          <w:bCs/>
        </w:rPr>
        <w:t xml:space="preserve"> </w:t>
      </w:r>
      <w:r w:rsidR="00CC45EC">
        <w:rPr>
          <w:b/>
          <w:bCs/>
          <w:caps/>
          <w:sz w:val="22"/>
          <w:szCs w:val="22"/>
        </w:rPr>
        <w:t xml:space="preserve">PREVISTA DALL’ARTICOLO 1 COMMA 2 LETTERA B) DEL DECRETO LEGGE N. 76/2020 PER AFFIDAMENTO DEL </w:t>
      </w:r>
      <w:r w:rsidR="00CC45EC" w:rsidRPr="009B1359">
        <w:rPr>
          <w:b/>
          <w:bCs/>
          <w:sz w:val="22"/>
          <w:szCs w:val="22"/>
        </w:rPr>
        <w:t xml:space="preserve"> SERVIZIO </w:t>
      </w:r>
      <w:r w:rsidR="00CC45EC">
        <w:rPr>
          <w:b/>
          <w:bCs/>
          <w:sz w:val="22"/>
          <w:szCs w:val="22"/>
        </w:rPr>
        <w:t xml:space="preserve">DI GESTIONE E MANUTENZIONE DEGLI IMPIANTI DI CLIMATIZZAZIONE ESTIVA E INVERNALE A RIDOTTO IMPATTO AMBIENTALE DEL PATRIMONIO COMUNALE DEL COMUNE DI CASSINA DE PECCHI </w:t>
      </w:r>
    </w:p>
    <w:p w14:paraId="0285AAF9" w14:textId="77777777" w:rsidR="00821D1F" w:rsidRPr="00CC6D33" w:rsidRDefault="00821D1F">
      <w:pPr>
        <w:pStyle w:val="BlockText1"/>
        <w:tabs>
          <w:tab w:val="left" w:pos="9638"/>
        </w:tabs>
        <w:ind w:left="0" w:right="-82"/>
      </w:pPr>
    </w:p>
    <w:p w14:paraId="5CFCC781" w14:textId="77777777" w:rsidR="0004668D" w:rsidRPr="00CC6D33" w:rsidRDefault="0004668D">
      <w:pPr>
        <w:pStyle w:val="BlockText1"/>
        <w:tabs>
          <w:tab w:val="left" w:pos="9638"/>
        </w:tabs>
        <w:ind w:left="0" w:right="-82"/>
      </w:pPr>
    </w:p>
    <w:p w14:paraId="687E90C8" w14:textId="77777777" w:rsidR="00772B6A" w:rsidRPr="00772B6A" w:rsidRDefault="00905B9D" w:rsidP="00772B6A">
      <w:pPr>
        <w:pStyle w:val="usoboll1"/>
        <w:spacing w:line="360" w:lineRule="auto"/>
        <w:rPr>
          <w:szCs w:val="24"/>
        </w:rPr>
      </w:pPr>
      <w:r w:rsidRPr="00CC6D33">
        <w:rPr>
          <w:szCs w:val="24"/>
        </w:rPr>
        <w:t>Il sottoscritto ____________________________________________________, C.F. ______________________________________, nato a ___________________________________________ il ___________________________________, domiciliato per la carica presso la sede societaria ove appresso, nella sua qualità di ___________________________ _____________________________________e legale rappresentante della _________________________________________________________, con sede in __________________________________________, via ___________________________________, C.A.P. ____________________________________________, capitale sociale Euro __________________________________ (__________), n. telefono</w:t>
      </w:r>
      <w:r w:rsidR="00C20E64">
        <w:rPr>
          <w:szCs w:val="24"/>
        </w:rPr>
        <w:t xml:space="preserve"> </w:t>
      </w:r>
      <w:r w:rsidRPr="00CC6D33">
        <w:rPr>
          <w:szCs w:val="24"/>
        </w:rPr>
        <w:t>___________________________________________________n. fax_________________________________________________pec__________________________________________________________________ iscritta al Registro delle Imprese di __________ al n. __________, C.F. __________, partita IVA n. __________, Numero posizione INAIL __________, codice Cliente INAIL n. __________, (</w:t>
      </w:r>
      <w:r w:rsidRPr="00CC6D33">
        <w:rPr>
          <w:b/>
          <w:i/>
          <w:szCs w:val="24"/>
        </w:rPr>
        <w:t>nel caso in cui le posizioni INAIL siano più di una occorre allegare il relativo elenco</w:t>
      </w:r>
      <w:r w:rsidRPr="00CC6D33">
        <w:rPr>
          <w:szCs w:val="24"/>
        </w:rPr>
        <w:t xml:space="preserve">), Numero posizione INPS__________, Numero Matricola INPS </w:t>
      </w:r>
      <w:r w:rsidRPr="00CC6D33">
        <w:rPr>
          <w:b/>
          <w:szCs w:val="24"/>
        </w:rPr>
        <w:t>__________(</w:t>
      </w:r>
      <w:r w:rsidRPr="00CC6D33">
        <w:rPr>
          <w:b/>
          <w:i/>
          <w:szCs w:val="24"/>
        </w:rPr>
        <w:t>nel caso in cui le posizioni INPS siano più di una occorre allegare il relativo elenco</w:t>
      </w:r>
      <w:r w:rsidRPr="00CC6D33">
        <w:rPr>
          <w:b/>
          <w:szCs w:val="24"/>
        </w:rPr>
        <w:t>)</w:t>
      </w:r>
      <w:r w:rsidRPr="00CC6D33">
        <w:rPr>
          <w:szCs w:val="24"/>
        </w:rPr>
        <w:t xml:space="preserve">, </w:t>
      </w:r>
      <w:r w:rsidR="008E1E53" w:rsidRPr="008E1E53">
        <w:rPr>
          <w:b/>
          <w:i/>
          <w:szCs w:val="24"/>
        </w:rPr>
        <w:t>(eventuale)</w:t>
      </w:r>
      <w:r w:rsidR="008E1E53">
        <w:rPr>
          <w:szCs w:val="24"/>
        </w:rPr>
        <w:t xml:space="preserve"> </w:t>
      </w:r>
      <w:r w:rsidRPr="00CC6D33">
        <w:rPr>
          <w:szCs w:val="24"/>
        </w:rPr>
        <w:t>Numero posizione CASSA EDILE __________, codice matricola CASSA EDILE n. __________, (</w:t>
      </w:r>
      <w:r w:rsidRPr="00CC6D33">
        <w:rPr>
          <w:b/>
          <w:i/>
          <w:szCs w:val="24"/>
        </w:rPr>
        <w:t>nel caso in cui le posizioni CASSA EDILE siano più di una occorre allegare il relativo elenco</w:t>
      </w:r>
      <w:r w:rsidRPr="00CC6D33">
        <w:rPr>
          <w:szCs w:val="24"/>
        </w:rPr>
        <w:t>)CCNL applicato______________, in qualità di (</w:t>
      </w:r>
      <w:r w:rsidRPr="00CC6D33">
        <w:rPr>
          <w:b/>
          <w:szCs w:val="24"/>
        </w:rPr>
        <w:t>barrare la casella che interessa</w:t>
      </w:r>
      <w:r w:rsidRPr="00CC6D33">
        <w:rPr>
          <w:szCs w:val="24"/>
        </w:rPr>
        <w:t>)</w:t>
      </w:r>
    </w:p>
    <w:p w14:paraId="5A852F3B" w14:textId="77777777" w:rsidR="00772B6A" w:rsidRDefault="00772B6A" w:rsidP="00772B6A">
      <w:pPr>
        <w:spacing w:line="137" w:lineRule="exact"/>
      </w:pPr>
    </w:p>
    <w:p w14:paraId="4271DDD3" w14:textId="77777777" w:rsidR="00772B6A" w:rsidRDefault="00772B6A" w:rsidP="00772B6A">
      <w:pPr>
        <w:spacing w:line="378" w:lineRule="exact"/>
      </w:pPr>
      <w:bookmarkStart w:id="0" w:name="page2"/>
      <w:bookmarkEnd w:id="0"/>
    </w:p>
    <w:p w14:paraId="2557B701" w14:textId="77777777" w:rsidR="00772B6A" w:rsidRDefault="00772B6A" w:rsidP="00772B6A">
      <w:pPr>
        <w:spacing w:line="0" w:lineRule="atLeast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MANIFESTA</w:t>
      </w:r>
    </w:p>
    <w:p w14:paraId="3114628D" w14:textId="77777777" w:rsidR="00772B6A" w:rsidRDefault="00772B6A" w:rsidP="00772B6A">
      <w:pPr>
        <w:spacing w:line="262" w:lineRule="exact"/>
      </w:pPr>
    </w:p>
    <w:p w14:paraId="7615961C" w14:textId="77777777" w:rsidR="00772B6A" w:rsidRDefault="00772B6A" w:rsidP="00772B6A">
      <w:pPr>
        <w:spacing w:line="235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lastRenderedPageBreak/>
        <w:t>Il proprio interesse ad essere invito alla successiva procedura di cui in oggetto nella seguente forma (</w:t>
      </w:r>
      <w:r>
        <w:rPr>
          <w:rFonts w:ascii="Arial" w:eastAsia="Arial" w:hAnsi="Arial"/>
          <w:b/>
          <w:sz w:val="22"/>
        </w:rPr>
        <w:t>barrare la casella che interessa</w:t>
      </w:r>
      <w:r>
        <w:rPr>
          <w:rFonts w:ascii="Arial" w:eastAsia="Arial" w:hAnsi="Arial"/>
          <w:sz w:val="22"/>
        </w:rPr>
        <w:t>)</w:t>
      </w:r>
    </w:p>
    <w:p w14:paraId="352C96AD" w14:textId="77777777" w:rsidR="00772B6A" w:rsidRDefault="00772B6A" w:rsidP="00772B6A">
      <w:pPr>
        <w:spacing w:line="257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300"/>
        <w:gridCol w:w="8800"/>
      </w:tblGrid>
      <w:tr w:rsidR="00772B6A" w14:paraId="3DB837ED" w14:textId="77777777" w:rsidTr="00EE44B5">
        <w:trPr>
          <w:trHeight w:val="253"/>
        </w:trPr>
        <w:tc>
          <w:tcPr>
            <w:tcW w:w="260" w:type="dxa"/>
            <w:shd w:val="clear" w:color="auto" w:fill="auto"/>
            <w:vAlign w:val="bottom"/>
          </w:tcPr>
          <w:p w14:paraId="0A9D30E9" w14:textId="77777777" w:rsidR="00772B6A" w:rsidRDefault="00772B6A" w:rsidP="00EE44B5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(</w:t>
            </w:r>
          </w:p>
        </w:tc>
        <w:tc>
          <w:tcPr>
            <w:tcW w:w="9100" w:type="dxa"/>
            <w:gridSpan w:val="2"/>
            <w:shd w:val="clear" w:color="auto" w:fill="auto"/>
            <w:vAlign w:val="bottom"/>
          </w:tcPr>
          <w:p w14:paraId="4B6A07C0" w14:textId="77777777" w:rsidR="00772B6A" w:rsidRDefault="00772B6A" w:rsidP="00EE44B5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) Impresa individuale (art. 45 comma 2 lettera a) del codice);</w:t>
            </w:r>
          </w:p>
        </w:tc>
      </w:tr>
      <w:tr w:rsidR="00772B6A" w14:paraId="6590CCA4" w14:textId="77777777" w:rsidTr="00EE44B5">
        <w:trPr>
          <w:trHeight w:val="252"/>
        </w:trPr>
        <w:tc>
          <w:tcPr>
            <w:tcW w:w="260" w:type="dxa"/>
            <w:shd w:val="clear" w:color="auto" w:fill="auto"/>
            <w:vAlign w:val="bottom"/>
          </w:tcPr>
          <w:p w14:paraId="5F465D81" w14:textId="77777777" w:rsidR="00772B6A" w:rsidRDefault="00772B6A" w:rsidP="00EE44B5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(</w:t>
            </w:r>
          </w:p>
        </w:tc>
        <w:tc>
          <w:tcPr>
            <w:tcW w:w="9100" w:type="dxa"/>
            <w:gridSpan w:val="2"/>
            <w:shd w:val="clear" w:color="auto" w:fill="auto"/>
            <w:vAlign w:val="bottom"/>
          </w:tcPr>
          <w:p w14:paraId="297E18F9" w14:textId="77777777" w:rsidR="00772B6A" w:rsidRDefault="00772B6A" w:rsidP="00EE44B5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) Società, specificare tipo____________________________________;</w:t>
            </w:r>
          </w:p>
        </w:tc>
      </w:tr>
      <w:tr w:rsidR="00772B6A" w14:paraId="5E4A7C7C" w14:textId="77777777" w:rsidTr="00EE44B5">
        <w:trPr>
          <w:trHeight w:val="252"/>
        </w:trPr>
        <w:tc>
          <w:tcPr>
            <w:tcW w:w="260" w:type="dxa"/>
            <w:shd w:val="clear" w:color="auto" w:fill="auto"/>
            <w:vAlign w:val="bottom"/>
          </w:tcPr>
          <w:p w14:paraId="7F0794A7" w14:textId="77777777" w:rsidR="00772B6A" w:rsidRDefault="00772B6A" w:rsidP="00EE44B5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(</w:t>
            </w:r>
          </w:p>
        </w:tc>
        <w:tc>
          <w:tcPr>
            <w:tcW w:w="9100" w:type="dxa"/>
            <w:gridSpan w:val="2"/>
            <w:shd w:val="clear" w:color="auto" w:fill="auto"/>
            <w:vAlign w:val="bottom"/>
          </w:tcPr>
          <w:p w14:paraId="60DECC24" w14:textId="77777777" w:rsidR="00772B6A" w:rsidRDefault="00772B6A" w:rsidP="00EE44B5">
            <w:pPr>
              <w:spacing w:line="0" w:lineRule="atLeast"/>
              <w:ind w:left="2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) Consorzio fra società cooperativa di produzione e lavoro (art. 45 comma 2 lettera b) del</w:t>
            </w:r>
          </w:p>
        </w:tc>
      </w:tr>
      <w:tr w:rsidR="00772B6A" w14:paraId="2AE3BD67" w14:textId="77777777" w:rsidTr="00EE44B5">
        <w:trPr>
          <w:trHeight w:val="254"/>
        </w:trPr>
        <w:tc>
          <w:tcPr>
            <w:tcW w:w="9360" w:type="dxa"/>
            <w:gridSpan w:val="3"/>
            <w:shd w:val="clear" w:color="auto" w:fill="auto"/>
            <w:vAlign w:val="bottom"/>
          </w:tcPr>
          <w:p w14:paraId="6A96811A" w14:textId="77777777" w:rsidR="00772B6A" w:rsidRDefault="00772B6A" w:rsidP="00EE44B5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codice);</w:t>
            </w:r>
          </w:p>
        </w:tc>
      </w:tr>
      <w:tr w:rsidR="00772B6A" w14:paraId="2F5EFE57" w14:textId="77777777" w:rsidTr="00EE44B5">
        <w:trPr>
          <w:trHeight w:val="253"/>
        </w:trPr>
        <w:tc>
          <w:tcPr>
            <w:tcW w:w="260" w:type="dxa"/>
            <w:shd w:val="clear" w:color="auto" w:fill="auto"/>
            <w:vAlign w:val="bottom"/>
          </w:tcPr>
          <w:p w14:paraId="7DE5F507" w14:textId="77777777" w:rsidR="00772B6A" w:rsidRDefault="00772B6A" w:rsidP="00EE44B5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(</w:t>
            </w:r>
          </w:p>
        </w:tc>
        <w:tc>
          <w:tcPr>
            <w:tcW w:w="300" w:type="dxa"/>
            <w:shd w:val="clear" w:color="auto" w:fill="auto"/>
            <w:vAlign w:val="bottom"/>
          </w:tcPr>
          <w:p w14:paraId="79F5FADC" w14:textId="77777777" w:rsidR="00772B6A" w:rsidRDefault="00772B6A" w:rsidP="00EE44B5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)</w:t>
            </w:r>
          </w:p>
        </w:tc>
        <w:tc>
          <w:tcPr>
            <w:tcW w:w="8800" w:type="dxa"/>
            <w:shd w:val="clear" w:color="auto" w:fill="auto"/>
            <w:vAlign w:val="bottom"/>
          </w:tcPr>
          <w:p w14:paraId="6CA5CAB9" w14:textId="77777777" w:rsidR="00772B6A" w:rsidRDefault="00772B6A" w:rsidP="00EE44B5">
            <w:pPr>
              <w:spacing w:line="0" w:lineRule="atLeas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Consorzio fra imprese artigiane (art. 45 comma 2 lettera b) del codice);</w:t>
            </w:r>
          </w:p>
        </w:tc>
      </w:tr>
      <w:tr w:rsidR="00772B6A" w14:paraId="0226D375" w14:textId="77777777" w:rsidTr="00EE44B5">
        <w:trPr>
          <w:trHeight w:val="254"/>
        </w:trPr>
        <w:tc>
          <w:tcPr>
            <w:tcW w:w="260" w:type="dxa"/>
            <w:shd w:val="clear" w:color="auto" w:fill="auto"/>
            <w:vAlign w:val="bottom"/>
          </w:tcPr>
          <w:p w14:paraId="6A500F11" w14:textId="77777777" w:rsidR="00772B6A" w:rsidRDefault="00772B6A" w:rsidP="00EE44B5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(</w:t>
            </w:r>
          </w:p>
        </w:tc>
        <w:tc>
          <w:tcPr>
            <w:tcW w:w="300" w:type="dxa"/>
            <w:shd w:val="clear" w:color="auto" w:fill="auto"/>
            <w:vAlign w:val="bottom"/>
          </w:tcPr>
          <w:p w14:paraId="1C5EF99C" w14:textId="77777777" w:rsidR="00772B6A" w:rsidRDefault="00772B6A" w:rsidP="00EE44B5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)</w:t>
            </w:r>
          </w:p>
        </w:tc>
        <w:tc>
          <w:tcPr>
            <w:tcW w:w="8800" w:type="dxa"/>
            <w:shd w:val="clear" w:color="auto" w:fill="auto"/>
            <w:vAlign w:val="bottom"/>
          </w:tcPr>
          <w:p w14:paraId="029AA7DF" w14:textId="77777777" w:rsidR="00772B6A" w:rsidRDefault="00772B6A" w:rsidP="00EE44B5">
            <w:pPr>
              <w:spacing w:line="0" w:lineRule="atLeast"/>
              <w:ind w:left="1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Consorzio stabile (art. 45 comma 2 lettera c) del codice);</w:t>
            </w:r>
          </w:p>
        </w:tc>
      </w:tr>
      <w:tr w:rsidR="00772B6A" w14:paraId="5677C84D" w14:textId="77777777" w:rsidTr="00EE44B5">
        <w:trPr>
          <w:trHeight w:val="502"/>
        </w:trPr>
        <w:tc>
          <w:tcPr>
            <w:tcW w:w="260" w:type="dxa"/>
            <w:shd w:val="clear" w:color="auto" w:fill="auto"/>
            <w:vAlign w:val="bottom"/>
          </w:tcPr>
          <w:p w14:paraId="268AE0E3" w14:textId="77777777" w:rsidR="00772B6A" w:rsidRDefault="00772B6A" w:rsidP="00EE44B5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>(</w:t>
            </w:r>
          </w:p>
        </w:tc>
        <w:tc>
          <w:tcPr>
            <w:tcW w:w="9100" w:type="dxa"/>
            <w:gridSpan w:val="2"/>
            <w:shd w:val="clear" w:color="auto" w:fill="auto"/>
            <w:vAlign w:val="bottom"/>
          </w:tcPr>
          <w:p w14:paraId="38E2237A" w14:textId="77777777" w:rsidR="00772B6A" w:rsidRDefault="00772B6A" w:rsidP="00EE44B5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sz w:val="22"/>
              </w:rPr>
              <w:t xml:space="preserve">) Mandante o </w:t>
            </w:r>
            <w:proofErr w:type="gramStart"/>
            <w:r>
              <w:rPr>
                <w:rFonts w:ascii="Arial" w:eastAsia="Arial" w:hAnsi="Arial"/>
                <w:sz w:val="22"/>
              </w:rPr>
              <w:t xml:space="preserve">(  </w:t>
            </w:r>
            <w:proofErr w:type="gramEnd"/>
            <w:r>
              <w:rPr>
                <w:rFonts w:ascii="Arial" w:eastAsia="Arial" w:hAnsi="Arial"/>
                <w:sz w:val="22"/>
              </w:rPr>
              <w:t xml:space="preserve"> ) Mandataria (</w:t>
            </w:r>
            <w:r>
              <w:rPr>
                <w:rFonts w:ascii="Arial" w:eastAsia="Arial" w:hAnsi="Arial"/>
                <w:b/>
                <w:sz w:val="22"/>
              </w:rPr>
              <w:t>barrare l’ipotesi che interessa</w:t>
            </w:r>
            <w:r>
              <w:rPr>
                <w:rFonts w:ascii="Arial" w:eastAsia="Arial" w:hAnsi="Arial"/>
                <w:sz w:val="22"/>
              </w:rPr>
              <w:t>) di un raggruppamento</w:t>
            </w:r>
          </w:p>
        </w:tc>
      </w:tr>
    </w:tbl>
    <w:p w14:paraId="4C4C08AA" w14:textId="77777777" w:rsidR="00772B6A" w:rsidRDefault="00772B6A" w:rsidP="00772B6A">
      <w:pPr>
        <w:spacing w:line="4" w:lineRule="exact"/>
      </w:pPr>
    </w:p>
    <w:p w14:paraId="1BF541AB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temporaneo</w:t>
      </w:r>
    </w:p>
    <w:p w14:paraId="2AE503C8" w14:textId="77777777" w:rsidR="00772B6A" w:rsidRDefault="00772B6A" w:rsidP="00772B6A">
      <w:pPr>
        <w:spacing w:line="253" w:lineRule="exact"/>
      </w:pPr>
    </w:p>
    <w:p w14:paraId="2ECECE26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(art. 45 comma 2 lettera d) del codice) (barrare la casella di interesse)</w:t>
      </w:r>
    </w:p>
    <w:p w14:paraId="4EC74E03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  <w:sectPr w:rsidR="00772B6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1"/>
          <w:pgMar w:top="1437" w:right="1399" w:bottom="796" w:left="1140" w:header="0" w:footer="0" w:gutter="0"/>
          <w:cols w:space="0" w:equalWidth="0">
            <w:col w:w="9360"/>
          </w:cols>
          <w:docGrid w:linePitch="360"/>
        </w:sectPr>
      </w:pPr>
    </w:p>
    <w:p w14:paraId="4F08AA7F" w14:textId="77777777" w:rsidR="00772B6A" w:rsidRDefault="00772B6A" w:rsidP="00772B6A">
      <w:pPr>
        <w:spacing w:line="251" w:lineRule="exact"/>
      </w:pPr>
    </w:p>
    <w:p w14:paraId="1A81A913" w14:textId="77777777" w:rsidR="00772B6A" w:rsidRDefault="00772B6A" w:rsidP="00772B6A">
      <w:pPr>
        <w:spacing w:line="0" w:lineRule="atLeast"/>
        <w:ind w:left="42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(….</w:t>
      </w:r>
      <w:proofErr w:type="gramEnd"/>
      <w:r>
        <w:rPr>
          <w:rFonts w:ascii="Arial" w:eastAsia="Arial" w:hAnsi="Arial"/>
          <w:sz w:val="22"/>
        </w:rPr>
        <w:t>) tipo orizzontale</w:t>
      </w:r>
    </w:p>
    <w:p w14:paraId="7B3FF6B2" w14:textId="77777777" w:rsidR="00772B6A" w:rsidRDefault="00772B6A" w:rsidP="00772B6A">
      <w:pPr>
        <w:spacing w:line="259" w:lineRule="exact"/>
      </w:pPr>
      <w:r>
        <w:rPr>
          <w:rFonts w:ascii="Arial" w:eastAsia="Arial" w:hAnsi="Arial"/>
          <w:sz w:val="22"/>
        </w:rPr>
        <w:br w:type="column"/>
      </w:r>
    </w:p>
    <w:p w14:paraId="5FE7FEBA" w14:textId="77777777" w:rsidR="00772B6A" w:rsidRDefault="00772B6A" w:rsidP="00772B6A">
      <w:pPr>
        <w:spacing w:line="0" w:lineRule="atLeast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>(</w:t>
      </w:r>
    </w:p>
    <w:p w14:paraId="62240D58" w14:textId="77777777" w:rsidR="00772B6A" w:rsidRDefault="00772B6A" w:rsidP="00772B6A">
      <w:pPr>
        <w:spacing w:line="259" w:lineRule="exact"/>
      </w:pPr>
      <w:r>
        <w:rPr>
          <w:rFonts w:ascii="Arial" w:eastAsia="Arial" w:hAnsi="Arial"/>
          <w:sz w:val="18"/>
        </w:rPr>
        <w:br w:type="column"/>
      </w:r>
    </w:p>
    <w:p w14:paraId="1C20D8C4" w14:textId="77777777" w:rsidR="00772B6A" w:rsidRDefault="00772B6A" w:rsidP="00772B6A">
      <w:pPr>
        <w:spacing w:line="0" w:lineRule="atLeast"/>
        <w:jc w:val="center"/>
        <w:rPr>
          <w:rFonts w:ascii="Arial" w:eastAsia="Arial" w:hAnsi="Arial"/>
          <w:sz w:val="21"/>
        </w:rPr>
      </w:pPr>
      <w:r>
        <w:rPr>
          <w:rFonts w:ascii="Arial" w:eastAsia="Arial" w:hAnsi="Arial"/>
          <w:sz w:val="21"/>
        </w:rPr>
        <w:t>) tipo verticale (</w:t>
      </w:r>
    </w:p>
    <w:p w14:paraId="33288AFB" w14:textId="77777777" w:rsidR="00772B6A" w:rsidRDefault="00772B6A" w:rsidP="00772B6A">
      <w:pPr>
        <w:spacing w:line="251" w:lineRule="exact"/>
      </w:pPr>
      <w:r>
        <w:rPr>
          <w:rFonts w:ascii="Arial" w:eastAsia="Arial" w:hAnsi="Arial"/>
          <w:sz w:val="21"/>
        </w:rPr>
        <w:br w:type="column"/>
      </w:r>
    </w:p>
    <w:p w14:paraId="3568865E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) tipo misto</w:t>
      </w:r>
    </w:p>
    <w:p w14:paraId="05F78D0F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  <w:sectPr w:rsidR="00772B6A">
          <w:type w:val="continuous"/>
          <w:pgSz w:w="11900" w:h="16841"/>
          <w:pgMar w:top="1437" w:right="1399" w:bottom="796" w:left="1140" w:header="0" w:footer="0" w:gutter="0"/>
          <w:cols w:num="4" w:space="0" w:equalWidth="0">
            <w:col w:w="2400" w:space="440"/>
            <w:col w:w="60" w:space="640"/>
            <w:col w:w="1500" w:space="620"/>
            <w:col w:w="3700"/>
          </w:cols>
          <w:docGrid w:linePitch="360"/>
        </w:sectPr>
      </w:pPr>
    </w:p>
    <w:p w14:paraId="04EB21D0" w14:textId="77777777" w:rsidR="00772B6A" w:rsidRDefault="00772B6A" w:rsidP="00772B6A">
      <w:pPr>
        <w:spacing w:line="200" w:lineRule="exact"/>
      </w:pPr>
    </w:p>
    <w:p w14:paraId="4B7CE63A" w14:textId="77777777" w:rsidR="00772B6A" w:rsidRDefault="00772B6A" w:rsidP="00772B6A">
      <w:pPr>
        <w:spacing w:line="308" w:lineRule="exact"/>
      </w:pPr>
    </w:p>
    <w:p w14:paraId="11992BB8" w14:textId="77777777" w:rsidR="00772B6A" w:rsidRDefault="00772B6A" w:rsidP="00772B6A">
      <w:pPr>
        <w:spacing w:line="0" w:lineRule="atLeast"/>
        <w:ind w:left="354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(….</w:t>
      </w:r>
      <w:proofErr w:type="gramEnd"/>
      <w:r>
        <w:rPr>
          <w:rFonts w:ascii="Arial" w:eastAsia="Arial" w:hAnsi="Arial"/>
          <w:sz w:val="22"/>
        </w:rPr>
        <w:t>) costituito</w:t>
      </w:r>
    </w:p>
    <w:p w14:paraId="3C2EF3DB" w14:textId="77777777" w:rsidR="00772B6A" w:rsidRDefault="00772B6A" w:rsidP="00772B6A">
      <w:pPr>
        <w:spacing w:line="260" w:lineRule="exact"/>
      </w:pPr>
    </w:p>
    <w:p w14:paraId="704DF35E" w14:textId="77777777" w:rsidR="00772B6A" w:rsidRDefault="00772B6A" w:rsidP="00772B6A">
      <w:pPr>
        <w:spacing w:line="0" w:lineRule="atLeast"/>
        <w:ind w:left="3540"/>
        <w:rPr>
          <w:rFonts w:ascii="Arial" w:eastAsia="Arial" w:hAnsi="Arial"/>
          <w:sz w:val="21"/>
        </w:rPr>
      </w:pPr>
      <w:proofErr w:type="gramStart"/>
      <w:r>
        <w:rPr>
          <w:rFonts w:ascii="Arial" w:eastAsia="Arial" w:hAnsi="Arial"/>
          <w:sz w:val="21"/>
        </w:rPr>
        <w:t>(….</w:t>
      </w:r>
      <w:proofErr w:type="gramEnd"/>
      <w:r>
        <w:rPr>
          <w:rFonts w:ascii="Arial" w:eastAsia="Arial" w:hAnsi="Arial"/>
          <w:sz w:val="21"/>
        </w:rPr>
        <w:t>) non costituito</w:t>
      </w:r>
    </w:p>
    <w:p w14:paraId="797E630B" w14:textId="77777777" w:rsidR="00772B6A" w:rsidRDefault="00772B6A" w:rsidP="00772B6A">
      <w:pPr>
        <w:spacing w:line="0" w:lineRule="atLeast"/>
        <w:ind w:left="3540"/>
        <w:rPr>
          <w:rFonts w:ascii="Arial" w:eastAsia="Arial" w:hAnsi="Arial"/>
          <w:sz w:val="21"/>
        </w:rPr>
        <w:sectPr w:rsidR="00772B6A">
          <w:type w:val="continuous"/>
          <w:pgSz w:w="11900" w:h="16841"/>
          <w:pgMar w:top="1437" w:right="1399" w:bottom="796" w:left="1140" w:header="0" w:footer="0" w:gutter="0"/>
          <w:cols w:space="0" w:equalWidth="0">
            <w:col w:w="9360"/>
          </w:cols>
          <w:docGrid w:linePitch="360"/>
        </w:sectPr>
      </w:pPr>
    </w:p>
    <w:p w14:paraId="00AA8D9E" w14:textId="77777777" w:rsidR="00772B6A" w:rsidRDefault="00772B6A" w:rsidP="00772B6A">
      <w:pPr>
        <w:spacing w:line="200" w:lineRule="exact"/>
      </w:pPr>
    </w:p>
    <w:p w14:paraId="2A079A2D" w14:textId="77777777" w:rsidR="00772B6A" w:rsidRDefault="00772B6A" w:rsidP="00772B6A">
      <w:pPr>
        <w:spacing w:line="308" w:lineRule="exact"/>
      </w:pPr>
    </w:p>
    <w:p w14:paraId="00B27789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(</w:t>
      </w:r>
    </w:p>
    <w:p w14:paraId="59A070D0" w14:textId="77777777" w:rsidR="00772B6A" w:rsidRDefault="00772B6A" w:rsidP="00772B6A">
      <w:pPr>
        <w:spacing w:line="200" w:lineRule="exact"/>
      </w:pPr>
      <w:r>
        <w:rPr>
          <w:rFonts w:ascii="Arial" w:eastAsia="Arial" w:hAnsi="Arial"/>
          <w:sz w:val="22"/>
        </w:rPr>
        <w:br w:type="column"/>
      </w:r>
    </w:p>
    <w:p w14:paraId="7B14B9EF" w14:textId="77777777" w:rsidR="00772B6A" w:rsidRDefault="00772B6A" w:rsidP="00772B6A">
      <w:pPr>
        <w:spacing w:line="317" w:lineRule="exact"/>
      </w:pPr>
    </w:p>
    <w:p w14:paraId="652DF5C4" w14:textId="77777777" w:rsidR="00772B6A" w:rsidRDefault="00772B6A" w:rsidP="00772B6A">
      <w:pPr>
        <w:spacing w:line="0" w:lineRule="atLeast"/>
        <w:rPr>
          <w:rFonts w:ascii="Arial" w:eastAsia="Arial" w:hAnsi="Arial"/>
          <w:sz w:val="21"/>
        </w:rPr>
      </w:pPr>
      <w:r>
        <w:rPr>
          <w:rFonts w:ascii="Arial" w:eastAsia="Arial" w:hAnsi="Arial"/>
          <w:sz w:val="21"/>
        </w:rPr>
        <w:t>) Mandataria (</w:t>
      </w:r>
      <w:r>
        <w:rPr>
          <w:rFonts w:ascii="Arial" w:eastAsia="Arial" w:hAnsi="Arial"/>
          <w:b/>
          <w:sz w:val="21"/>
        </w:rPr>
        <w:t>barrare l’ipotesi che interessa</w:t>
      </w:r>
      <w:r>
        <w:rPr>
          <w:rFonts w:ascii="Arial" w:eastAsia="Arial" w:hAnsi="Arial"/>
          <w:sz w:val="21"/>
        </w:rPr>
        <w:t>)</w:t>
      </w:r>
    </w:p>
    <w:p w14:paraId="2F3A486E" w14:textId="77777777" w:rsidR="00772B6A" w:rsidRDefault="00772B6A" w:rsidP="00772B6A">
      <w:pPr>
        <w:spacing w:line="0" w:lineRule="atLeast"/>
        <w:rPr>
          <w:rFonts w:ascii="Arial" w:eastAsia="Arial" w:hAnsi="Arial"/>
          <w:sz w:val="21"/>
        </w:rPr>
        <w:sectPr w:rsidR="00772B6A">
          <w:type w:val="continuous"/>
          <w:pgSz w:w="11900" w:h="16841"/>
          <w:pgMar w:top="1437" w:right="1399" w:bottom="796" w:left="1140" w:header="0" w:footer="0" w:gutter="0"/>
          <w:cols w:num="2" w:space="0" w:equalWidth="0">
            <w:col w:w="80" w:space="360"/>
            <w:col w:w="8920"/>
          </w:cols>
          <w:docGrid w:linePitch="360"/>
        </w:sectPr>
      </w:pPr>
    </w:p>
    <w:p w14:paraId="69F970D6" w14:textId="77777777" w:rsidR="00772B6A" w:rsidRDefault="00772B6A" w:rsidP="00772B6A">
      <w:pPr>
        <w:spacing w:line="10" w:lineRule="exact"/>
      </w:pPr>
    </w:p>
    <w:p w14:paraId="216AA985" w14:textId="77777777" w:rsidR="00772B6A" w:rsidRDefault="00772B6A" w:rsidP="00772B6A">
      <w:pPr>
        <w:spacing w:line="0" w:lineRule="atLeast"/>
        <w:rPr>
          <w:rFonts w:ascii="Arial" w:eastAsia="Arial" w:hAnsi="Arial"/>
          <w:sz w:val="21"/>
        </w:rPr>
      </w:pPr>
      <w:r>
        <w:rPr>
          <w:rFonts w:ascii="Arial" w:eastAsia="Arial" w:hAnsi="Arial"/>
          <w:sz w:val="21"/>
        </w:rPr>
        <w:t>o</w:t>
      </w:r>
    </w:p>
    <w:p w14:paraId="13F61CC0" w14:textId="77777777" w:rsidR="00772B6A" w:rsidRDefault="00772B6A" w:rsidP="00772B6A">
      <w:pPr>
        <w:spacing w:line="0" w:lineRule="atLeast"/>
        <w:rPr>
          <w:rFonts w:ascii="Arial" w:eastAsia="Arial" w:hAnsi="Arial"/>
          <w:sz w:val="21"/>
        </w:rPr>
        <w:sectPr w:rsidR="00772B6A">
          <w:type w:val="continuous"/>
          <w:pgSz w:w="11900" w:h="16841"/>
          <w:pgMar w:top="1437" w:right="1399" w:bottom="796" w:left="1140" w:header="0" w:footer="0" w:gutter="0"/>
          <w:cols w:space="0" w:equalWidth="0">
            <w:col w:w="9360"/>
          </w:cols>
          <w:docGrid w:linePitch="360"/>
        </w:sectPr>
      </w:pPr>
    </w:p>
    <w:p w14:paraId="63B9A586" w14:textId="77777777" w:rsidR="00772B6A" w:rsidRDefault="00772B6A" w:rsidP="00772B6A">
      <w:pPr>
        <w:spacing w:line="4" w:lineRule="exact"/>
      </w:pPr>
    </w:p>
    <w:p w14:paraId="640FF339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(</w:t>
      </w:r>
    </w:p>
    <w:p w14:paraId="52F2C0FA" w14:textId="77777777" w:rsidR="00772B6A" w:rsidRDefault="00772B6A" w:rsidP="00772B6A">
      <w:pPr>
        <w:spacing w:line="4" w:lineRule="exact"/>
      </w:pPr>
      <w:r>
        <w:rPr>
          <w:rFonts w:ascii="Arial" w:eastAsia="Arial" w:hAnsi="Arial"/>
          <w:sz w:val="22"/>
        </w:rPr>
        <w:br w:type="column"/>
      </w:r>
    </w:p>
    <w:p w14:paraId="45E2068B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) Mandante</w:t>
      </w:r>
    </w:p>
    <w:p w14:paraId="0B21E687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  <w:sectPr w:rsidR="00772B6A">
          <w:type w:val="continuous"/>
          <w:pgSz w:w="11900" w:h="16841"/>
          <w:pgMar w:top="1437" w:right="1399" w:bottom="796" w:left="1140" w:header="0" w:footer="0" w:gutter="0"/>
          <w:cols w:num="2" w:space="0" w:equalWidth="0">
            <w:col w:w="80" w:space="360"/>
            <w:col w:w="8920"/>
          </w:cols>
          <w:docGrid w:linePitch="360"/>
        </w:sectPr>
      </w:pPr>
    </w:p>
    <w:p w14:paraId="2E958F54" w14:textId="77777777" w:rsidR="00772B6A" w:rsidRDefault="00772B6A" w:rsidP="00772B6A">
      <w:pPr>
        <w:spacing w:line="249" w:lineRule="exact"/>
      </w:pPr>
    </w:p>
    <w:p w14:paraId="3AA84B87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di un consorzio ordinario (</w:t>
      </w:r>
      <w:r>
        <w:rPr>
          <w:rFonts w:ascii="Arial" w:eastAsia="Arial" w:hAnsi="Arial"/>
          <w:b/>
          <w:sz w:val="22"/>
        </w:rPr>
        <w:t>barrare la casella di interesse</w:t>
      </w:r>
      <w:r>
        <w:rPr>
          <w:rFonts w:ascii="Arial" w:eastAsia="Arial" w:hAnsi="Arial"/>
          <w:sz w:val="22"/>
        </w:rPr>
        <w:t>)</w:t>
      </w:r>
    </w:p>
    <w:p w14:paraId="656654DB" w14:textId="77777777" w:rsidR="00772B6A" w:rsidRDefault="00772B6A" w:rsidP="00772B6A">
      <w:pPr>
        <w:spacing w:line="256" w:lineRule="exact"/>
      </w:pPr>
    </w:p>
    <w:p w14:paraId="21D23518" w14:textId="77777777" w:rsidR="00772B6A" w:rsidRDefault="00772B6A" w:rsidP="00772B6A">
      <w:pPr>
        <w:spacing w:line="0" w:lineRule="atLeast"/>
        <w:ind w:left="354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(….</w:t>
      </w:r>
      <w:proofErr w:type="gramEnd"/>
      <w:r>
        <w:rPr>
          <w:rFonts w:ascii="Arial" w:eastAsia="Arial" w:hAnsi="Arial"/>
          <w:sz w:val="22"/>
        </w:rPr>
        <w:t>) costituito</w:t>
      </w:r>
    </w:p>
    <w:p w14:paraId="184BA3E7" w14:textId="77777777" w:rsidR="00772B6A" w:rsidRDefault="00772B6A" w:rsidP="00772B6A">
      <w:pPr>
        <w:spacing w:line="254" w:lineRule="exact"/>
      </w:pPr>
    </w:p>
    <w:p w14:paraId="28DB81A7" w14:textId="77777777" w:rsidR="00772B6A" w:rsidRDefault="00772B6A" w:rsidP="00772B6A">
      <w:pPr>
        <w:spacing w:line="0" w:lineRule="atLeast"/>
        <w:ind w:left="3540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(….</w:t>
      </w:r>
      <w:proofErr w:type="gramEnd"/>
      <w:r>
        <w:rPr>
          <w:rFonts w:ascii="Arial" w:eastAsia="Arial" w:hAnsi="Arial"/>
          <w:sz w:val="22"/>
        </w:rPr>
        <w:t>) non costituito</w:t>
      </w:r>
    </w:p>
    <w:p w14:paraId="0809A802" w14:textId="77777777" w:rsidR="00772B6A" w:rsidRDefault="00772B6A" w:rsidP="00772B6A">
      <w:pPr>
        <w:spacing w:line="259" w:lineRule="exact"/>
      </w:pPr>
    </w:p>
    <w:p w14:paraId="757EFB03" w14:textId="77777777" w:rsidR="00772B6A" w:rsidRDefault="00772B6A" w:rsidP="00772B6A">
      <w:pPr>
        <w:spacing w:line="235" w:lineRule="auto"/>
        <w:rPr>
          <w:rFonts w:ascii="Arial" w:eastAsia="Arial" w:hAnsi="Arial"/>
          <w:b/>
          <w:sz w:val="22"/>
        </w:rPr>
      </w:pPr>
      <w:proofErr w:type="gramStart"/>
      <w:r>
        <w:rPr>
          <w:rFonts w:ascii="Arial" w:eastAsia="Arial" w:hAnsi="Arial"/>
          <w:sz w:val="22"/>
        </w:rPr>
        <w:t>( )Aggregazione</w:t>
      </w:r>
      <w:proofErr w:type="gramEnd"/>
      <w:r>
        <w:rPr>
          <w:rFonts w:ascii="Arial" w:eastAsia="Arial" w:hAnsi="Arial"/>
          <w:sz w:val="22"/>
        </w:rPr>
        <w:t xml:space="preserve"> di imprese di rete (art. 45 comma 2 lettera e) del codice) (</w:t>
      </w:r>
      <w:r>
        <w:rPr>
          <w:rFonts w:ascii="Arial" w:eastAsia="Arial" w:hAnsi="Arial"/>
          <w:b/>
          <w:sz w:val="22"/>
        </w:rPr>
        <w:t>barrare la casella</w:t>
      </w:r>
      <w:r>
        <w:rPr>
          <w:rFonts w:ascii="Arial" w:eastAsia="Arial" w:hAnsi="Arial"/>
          <w:sz w:val="22"/>
        </w:rPr>
        <w:t xml:space="preserve"> </w:t>
      </w:r>
      <w:r>
        <w:rPr>
          <w:rFonts w:ascii="Arial" w:eastAsia="Arial" w:hAnsi="Arial"/>
          <w:b/>
          <w:sz w:val="22"/>
        </w:rPr>
        <w:t>di interesse)</w:t>
      </w:r>
    </w:p>
    <w:p w14:paraId="23709B53" w14:textId="77777777" w:rsidR="00772B6A" w:rsidRDefault="00772B6A" w:rsidP="00772B6A">
      <w:pPr>
        <w:spacing w:line="257" w:lineRule="exact"/>
      </w:pPr>
    </w:p>
    <w:p w14:paraId="32039519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(….</w:t>
      </w:r>
      <w:proofErr w:type="gramEnd"/>
      <w:r>
        <w:rPr>
          <w:rFonts w:ascii="Arial" w:eastAsia="Arial" w:hAnsi="Arial"/>
          <w:sz w:val="22"/>
        </w:rPr>
        <w:t>) dotata di un organo comune con potere di rappresentanza e di soggettività giuridica</w:t>
      </w:r>
    </w:p>
    <w:p w14:paraId="4E7BA0AB" w14:textId="77777777" w:rsidR="00772B6A" w:rsidRDefault="00772B6A" w:rsidP="00772B6A">
      <w:pPr>
        <w:spacing w:line="253" w:lineRule="exact"/>
      </w:pPr>
    </w:p>
    <w:p w14:paraId="77CFAFFC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(….</w:t>
      </w:r>
      <w:proofErr w:type="gramEnd"/>
      <w:r>
        <w:rPr>
          <w:rFonts w:ascii="Arial" w:eastAsia="Arial" w:hAnsi="Arial"/>
          <w:sz w:val="22"/>
        </w:rPr>
        <w:t>) dotata di un organo comune con potere di rappresentanza ma priva di soggettività giuridica</w:t>
      </w:r>
    </w:p>
    <w:p w14:paraId="759F5E04" w14:textId="77777777" w:rsidR="00772B6A" w:rsidRDefault="00772B6A" w:rsidP="00772B6A">
      <w:pPr>
        <w:spacing w:line="253" w:lineRule="exact"/>
      </w:pPr>
    </w:p>
    <w:p w14:paraId="7DE6A8E0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proofErr w:type="gramStart"/>
      <w:r>
        <w:rPr>
          <w:rFonts w:ascii="Arial" w:eastAsia="Arial" w:hAnsi="Arial"/>
          <w:sz w:val="22"/>
        </w:rPr>
        <w:t>(….</w:t>
      </w:r>
      <w:proofErr w:type="gramEnd"/>
      <w:r>
        <w:rPr>
          <w:rFonts w:ascii="Arial" w:eastAsia="Arial" w:hAnsi="Arial"/>
          <w:sz w:val="22"/>
        </w:rPr>
        <w:t>) dotata di un organo comune privo del potere di rappresentanza o se la rete è sprovvista di</w:t>
      </w:r>
    </w:p>
    <w:p w14:paraId="14E98919" w14:textId="77777777" w:rsidR="00772B6A" w:rsidRDefault="00772B6A" w:rsidP="00772B6A">
      <w:pPr>
        <w:spacing w:line="259" w:lineRule="exact"/>
      </w:pPr>
    </w:p>
    <w:p w14:paraId="5E3D30F6" w14:textId="77777777" w:rsidR="00772B6A" w:rsidRDefault="00772B6A" w:rsidP="00772B6A">
      <w:pPr>
        <w:spacing w:line="236" w:lineRule="auto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organo </w:t>
      </w:r>
      <w:proofErr w:type="gramStart"/>
      <w:r>
        <w:rPr>
          <w:rFonts w:ascii="Arial" w:eastAsia="Arial" w:hAnsi="Arial"/>
          <w:sz w:val="22"/>
        </w:rPr>
        <w:t>comune,ovvero</w:t>
      </w:r>
      <w:proofErr w:type="gramEnd"/>
      <w:r>
        <w:rPr>
          <w:rFonts w:ascii="Arial" w:eastAsia="Arial" w:hAnsi="Arial"/>
          <w:sz w:val="22"/>
        </w:rPr>
        <w:t>, se l’organo comune è privo dei requisiti di qualificazione richiesti per assumere la veste di mandataria</w:t>
      </w:r>
    </w:p>
    <w:p w14:paraId="6C8C4600" w14:textId="77777777" w:rsidR="00772B6A" w:rsidRDefault="00772B6A" w:rsidP="00772B6A">
      <w:pPr>
        <w:spacing w:line="255" w:lineRule="exact"/>
      </w:pPr>
    </w:p>
    <w:p w14:paraId="5C6658C5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(….) </w:t>
      </w:r>
      <w:proofErr w:type="spellStart"/>
      <w:r>
        <w:rPr>
          <w:rFonts w:ascii="Arial" w:eastAsia="Arial" w:hAnsi="Arial"/>
          <w:sz w:val="22"/>
        </w:rPr>
        <w:t>Geie</w:t>
      </w:r>
      <w:proofErr w:type="spellEnd"/>
      <w:r>
        <w:rPr>
          <w:rFonts w:ascii="Arial" w:eastAsia="Arial" w:hAnsi="Arial"/>
          <w:sz w:val="22"/>
        </w:rPr>
        <w:t xml:space="preserve"> (art. 45 comma 2 lettera g) del codice</w:t>
      </w:r>
    </w:p>
    <w:p w14:paraId="5D6877A0" w14:textId="77777777" w:rsidR="00772B6A" w:rsidRDefault="00772B6A" w:rsidP="00772B6A">
      <w:pPr>
        <w:spacing w:line="251" w:lineRule="exact"/>
      </w:pPr>
    </w:p>
    <w:p w14:paraId="0BC20AD9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(eventuale) in R.T.I. o Consorzio costituito/costituendo con le Imprese ____________________</w:t>
      </w:r>
    </w:p>
    <w:p w14:paraId="2E26D284" w14:textId="77777777" w:rsidR="00772B6A" w:rsidRDefault="00772B6A" w:rsidP="00772B6A">
      <w:pPr>
        <w:spacing w:line="1" w:lineRule="exact"/>
      </w:pPr>
    </w:p>
    <w:p w14:paraId="2266E7D3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____________________________________________________________________________</w:t>
      </w:r>
    </w:p>
    <w:p w14:paraId="60D84345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(di seguito denominata “operatore”),</w:t>
      </w:r>
    </w:p>
    <w:p w14:paraId="6399A20E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e ed a tal fine,</w:t>
      </w:r>
    </w:p>
    <w:p w14:paraId="17EAD3D2" w14:textId="77777777" w:rsidR="00772B6A" w:rsidRDefault="00772B6A" w:rsidP="00772B6A">
      <w:pPr>
        <w:spacing w:line="0" w:lineRule="atLeast"/>
        <w:rPr>
          <w:rFonts w:ascii="Arial" w:eastAsia="Arial" w:hAnsi="Arial"/>
          <w:sz w:val="22"/>
        </w:rPr>
        <w:sectPr w:rsidR="00772B6A">
          <w:type w:val="continuous"/>
          <w:pgSz w:w="11900" w:h="16841"/>
          <w:pgMar w:top="1437" w:right="1399" w:bottom="796" w:left="1140" w:header="0" w:footer="0" w:gutter="0"/>
          <w:cols w:space="0" w:equalWidth="0">
            <w:col w:w="9360"/>
          </w:cols>
          <w:docGrid w:linePitch="360"/>
        </w:sectPr>
      </w:pPr>
    </w:p>
    <w:p w14:paraId="26CCE5E0" w14:textId="77777777" w:rsidR="00772B6A" w:rsidRDefault="00772B6A" w:rsidP="00772B6A">
      <w:pPr>
        <w:spacing w:line="0" w:lineRule="atLeast"/>
        <w:ind w:right="60"/>
        <w:jc w:val="center"/>
        <w:rPr>
          <w:rFonts w:ascii="Arial" w:eastAsia="Arial" w:hAnsi="Arial"/>
          <w:b/>
          <w:sz w:val="22"/>
        </w:rPr>
      </w:pPr>
      <w:bookmarkStart w:id="1" w:name="page3"/>
      <w:bookmarkEnd w:id="1"/>
      <w:proofErr w:type="gramStart"/>
      <w:r>
        <w:rPr>
          <w:rFonts w:ascii="Arial" w:eastAsia="Arial" w:hAnsi="Arial"/>
          <w:b/>
          <w:sz w:val="22"/>
        </w:rPr>
        <w:lastRenderedPageBreak/>
        <w:t>E</w:t>
      </w:r>
      <w:proofErr w:type="gramEnd"/>
      <w:r>
        <w:rPr>
          <w:rFonts w:ascii="Arial" w:eastAsia="Arial" w:hAnsi="Arial"/>
          <w:b/>
          <w:sz w:val="22"/>
        </w:rPr>
        <w:t xml:space="preserve"> CONSAPEVOLE</w:t>
      </w:r>
    </w:p>
    <w:p w14:paraId="1D9B79E6" w14:textId="77777777" w:rsidR="00772B6A" w:rsidRDefault="00772B6A" w:rsidP="00772B6A">
      <w:pPr>
        <w:spacing w:line="264" w:lineRule="exact"/>
      </w:pPr>
    </w:p>
    <w:p w14:paraId="70A036E2" w14:textId="77777777" w:rsidR="00772B6A" w:rsidRDefault="00772B6A" w:rsidP="00772B6A">
      <w:pPr>
        <w:spacing w:line="357" w:lineRule="auto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delle responsabilità e delle conseguenze civili e penali previste dall’art. 76 del D.P.R. 445/200,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decadrà dai benefici per i quali la stessa è rilasciata </w:t>
      </w:r>
    </w:p>
    <w:p w14:paraId="4D665D22" w14:textId="77777777" w:rsidR="00772B6A" w:rsidRDefault="00772B6A" w:rsidP="00772B6A">
      <w:pPr>
        <w:spacing w:line="357" w:lineRule="auto"/>
        <w:jc w:val="both"/>
        <w:rPr>
          <w:rFonts w:ascii="Arial" w:eastAsia="Arial" w:hAnsi="Arial"/>
          <w:sz w:val="22"/>
        </w:rPr>
        <w:sectPr w:rsidR="00772B6A">
          <w:pgSz w:w="11900" w:h="16841"/>
          <w:pgMar w:top="1440" w:right="1399" w:bottom="488" w:left="1140" w:header="0" w:footer="0" w:gutter="0"/>
          <w:cols w:space="0" w:equalWidth="0">
            <w:col w:w="9360"/>
          </w:cols>
          <w:docGrid w:linePitch="360"/>
        </w:sectPr>
      </w:pPr>
    </w:p>
    <w:p w14:paraId="6B0FC3E1" w14:textId="77777777" w:rsidR="00BE5E14" w:rsidRPr="00CC6D33" w:rsidRDefault="00BE5E14" w:rsidP="00FB012A">
      <w:pPr>
        <w:pStyle w:val="Corpotesto"/>
        <w:tabs>
          <w:tab w:val="left" w:pos="1680"/>
        </w:tabs>
        <w:jc w:val="center"/>
        <w:rPr>
          <w:b/>
          <w:bCs/>
          <w:sz w:val="24"/>
          <w:szCs w:val="24"/>
        </w:rPr>
      </w:pPr>
      <w:r w:rsidRPr="00CC6D33">
        <w:rPr>
          <w:b/>
          <w:bCs/>
          <w:sz w:val="24"/>
          <w:szCs w:val="24"/>
        </w:rPr>
        <w:lastRenderedPageBreak/>
        <w:t>DICHIARA</w:t>
      </w:r>
    </w:p>
    <w:p w14:paraId="56DA8978" w14:textId="77777777" w:rsidR="00BE5E14" w:rsidRPr="00CC6D33" w:rsidRDefault="00BE5E14" w:rsidP="00C20E64">
      <w:pPr>
        <w:pStyle w:val="Corpotesto"/>
        <w:tabs>
          <w:tab w:val="left" w:pos="1680"/>
        </w:tabs>
        <w:ind w:left="284" w:hanging="284"/>
        <w:rPr>
          <w:sz w:val="24"/>
          <w:szCs w:val="24"/>
        </w:rPr>
      </w:pPr>
    </w:p>
    <w:p w14:paraId="18D8AED1" w14:textId="77777777" w:rsidR="00580EF4" w:rsidRDefault="00905B9D" w:rsidP="00905B9D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</w:pPr>
      <w:r w:rsidRPr="00CC6D33">
        <w:t>di non trovarsi nelle cause di esclusione di cui all’art. 80 del D.lgs. n. 50/2016 né di trovarsi in altri divieti a contrattare con la Pubblica Amministrazione;</w:t>
      </w:r>
    </w:p>
    <w:p w14:paraId="4BB742D2" w14:textId="77777777" w:rsidR="00905B9D" w:rsidRPr="00CC6D33" w:rsidRDefault="00905B9D" w:rsidP="00580EF4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</w:pPr>
      <w:r w:rsidRPr="00CC6D33">
        <w:t xml:space="preserve"> </w:t>
      </w:r>
      <w:r w:rsidR="00223C9D">
        <w:t xml:space="preserve">che l’operatore economico è iscritto nel registro </w:t>
      </w:r>
      <w:r w:rsidR="00223C9D" w:rsidRPr="00223C9D">
        <w:t xml:space="preserve">tenuto dalla camera di commercio industria, artigianato e agricoltura oppure nel registro delle commissioni provinciali per l’artigianato per attività coerenti con quelle oggetto della procedura di che trattasi </w:t>
      </w:r>
      <w:r w:rsidR="00223C9D">
        <w:t xml:space="preserve">indicando </w:t>
      </w:r>
      <w:r w:rsidRPr="00CC6D33">
        <w:t>i seguenti dati:</w:t>
      </w:r>
    </w:p>
    <w:p w14:paraId="508B4349" w14:textId="77777777" w:rsidR="00223C9D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>a)</w:t>
      </w:r>
      <w:r w:rsidR="00223C9D">
        <w:t xml:space="preserve"> </w:t>
      </w:r>
      <w:r w:rsidR="007A0558">
        <w:t xml:space="preserve">  </w:t>
      </w:r>
      <w:r w:rsidRPr="00CC6D33">
        <w:t>numero d’iscrizione:</w:t>
      </w:r>
    </w:p>
    <w:p w14:paraId="09A12EED" w14:textId="77777777" w:rsidR="00905B9D" w:rsidRPr="00CC6D33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 xml:space="preserve">b) </w:t>
      </w:r>
      <w:r w:rsidR="007A0558">
        <w:t xml:space="preserve">  </w:t>
      </w:r>
      <w:r w:rsidRPr="00CC6D33">
        <w:t>data d’iscrizione</w:t>
      </w:r>
      <w:r w:rsidR="007A0558">
        <w:t>;</w:t>
      </w:r>
    </w:p>
    <w:p w14:paraId="0791E0B1" w14:textId="77777777" w:rsidR="00905B9D" w:rsidRPr="00CC6D33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 xml:space="preserve">c)   durata della </w:t>
      </w:r>
      <w:r w:rsidR="00223C9D">
        <w:t>società</w:t>
      </w:r>
      <w:r w:rsidRPr="00CC6D33">
        <w:t>/data termine</w:t>
      </w:r>
    </w:p>
    <w:p w14:paraId="02658853" w14:textId="77777777" w:rsidR="00223C9D" w:rsidRDefault="00905B9D" w:rsidP="00223C9D">
      <w:pPr>
        <w:widowControl w:val="0"/>
        <w:autoSpaceDE w:val="0"/>
        <w:autoSpaceDN w:val="0"/>
        <w:adjustRightInd w:val="0"/>
        <w:ind w:left="720"/>
      </w:pPr>
      <w:r w:rsidRPr="00CC6D33">
        <w:t>d)   forma giuridica</w:t>
      </w:r>
      <w:r w:rsidR="00CC69AE">
        <w:t xml:space="preserve">: </w:t>
      </w:r>
    </w:p>
    <w:p w14:paraId="0C2B771A" w14:textId="77777777" w:rsidR="003B53B4" w:rsidRDefault="003B53B4" w:rsidP="00223C9D">
      <w:pPr>
        <w:widowControl w:val="0"/>
        <w:autoSpaceDE w:val="0"/>
        <w:autoSpaceDN w:val="0"/>
        <w:adjustRightInd w:val="0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A31739">
        <w:t>____________________________________________________________________________________________________________________________________________________</w:t>
      </w:r>
    </w:p>
    <w:p w14:paraId="7A84D498" w14:textId="77777777" w:rsidR="00580EF4" w:rsidRDefault="00580EF4" w:rsidP="00223C9D">
      <w:pPr>
        <w:widowControl w:val="0"/>
        <w:autoSpaceDE w:val="0"/>
        <w:autoSpaceDN w:val="0"/>
        <w:adjustRightInd w:val="0"/>
        <w:ind w:left="720"/>
      </w:pPr>
    </w:p>
    <w:p w14:paraId="54DCCC3C" w14:textId="77777777" w:rsidR="00772B6A" w:rsidRDefault="00223C9D" w:rsidP="007A0558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7A0558">
        <w:t xml:space="preserve">di </w:t>
      </w:r>
      <w:r w:rsidR="00772B6A">
        <w:t xml:space="preserve">possedere i requisiti speciali richiesti e </w:t>
      </w:r>
      <w:proofErr w:type="gramStart"/>
      <w:r w:rsidR="00772B6A">
        <w:t>segnatamente :</w:t>
      </w:r>
      <w:proofErr w:type="gramEnd"/>
      <w:r w:rsidR="00772B6A">
        <w:t xml:space="preserve"> </w:t>
      </w:r>
    </w:p>
    <w:p w14:paraId="3594029F" w14:textId="77777777" w:rsidR="00772B6A" w:rsidRDefault="00772B6A" w:rsidP="00772B6A">
      <w:pPr>
        <w:pStyle w:val="Paragrafoelenco"/>
        <w:widowControl w:val="0"/>
        <w:autoSpaceDE w:val="0"/>
        <w:autoSpaceDN w:val="0"/>
        <w:adjustRightInd w:val="0"/>
        <w:ind w:left="720"/>
        <w:jc w:val="both"/>
      </w:pPr>
    </w:p>
    <w:p w14:paraId="0A356C06" w14:textId="77777777" w:rsidR="00580EF4" w:rsidRPr="007A0558" w:rsidRDefault="00772B6A" w:rsidP="00772B6A">
      <w:pPr>
        <w:pStyle w:val="Paragrafoelenco"/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</w:pPr>
      <w:proofErr w:type="gramStart"/>
      <w:r>
        <w:t xml:space="preserve">di  </w:t>
      </w:r>
      <w:r w:rsidR="00223C9D" w:rsidRPr="007A0558">
        <w:t>aver</w:t>
      </w:r>
      <w:proofErr w:type="gramEnd"/>
      <w:r w:rsidR="00223C9D" w:rsidRPr="007A0558">
        <w:t xml:space="preserve"> </w:t>
      </w:r>
      <w:r w:rsidR="00905B9D" w:rsidRPr="007A0558">
        <w:t xml:space="preserve">eseguito </w:t>
      </w:r>
      <w:r w:rsidR="00CC6D33" w:rsidRPr="007A0558">
        <w:t xml:space="preserve">nell’ultimo triennio antecedente </w:t>
      </w:r>
      <w:r w:rsidR="007A0558" w:rsidRPr="007A0558">
        <w:t>la data di pubblicazione dell’avviso di indagine</w:t>
      </w:r>
      <w:r w:rsidR="003B53B4" w:rsidRPr="007A0558">
        <w:t xml:space="preserve"> </w:t>
      </w:r>
      <w:r w:rsidR="007A0558" w:rsidRPr="007A0558">
        <w:t xml:space="preserve">i seguenti servizi: </w:t>
      </w:r>
      <w:r w:rsidR="00D33664" w:rsidRPr="007A0558">
        <w:t>(</w:t>
      </w:r>
      <w:r w:rsidR="00D33664" w:rsidRPr="007A0558">
        <w:rPr>
          <w:u w:val="single"/>
        </w:rPr>
        <w:t>indica</w:t>
      </w:r>
      <w:r w:rsidR="003B53B4" w:rsidRPr="007A0558">
        <w:rPr>
          <w:u w:val="single"/>
        </w:rPr>
        <w:t>ndo</w:t>
      </w:r>
      <w:r w:rsidR="00D33664" w:rsidRPr="007A0558">
        <w:rPr>
          <w:u w:val="single"/>
        </w:rPr>
        <w:t xml:space="preserve"> il servizio,</w:t>
      </w:r>
      <w:r w:rsidR="004725C0">
        <w:rPr>
          <w:u w:val="single"/>
        </w:rPr>
        <w:t xml:space="preserve"> anno, importo, </w:t>
      </w:r>
      <w:r w:rsidR="00D33664" w:rsidRPr="007A0558">
        <w:rPr>
          <w:u w:val="single"/>
        </w:rPr>
        <w:t>committente</w:t>
      </w:r>
      <w:r w:rsidR="00D33664" w:rsidRPr="007A0558">
        <w:t>)</w:t>
      </w:r>
      <w:r w:rsidR="00145761">
        <w:t xml:space="preserve"> </w:t>
      </w:r>
      <w:r w:rsidR="00145761" w:rsidRPr="00145761">
        <w:rPr>
          <w:b/>
          <w:bCs/>
        </w:rPr>
        <w:t>in caso di partecipazione alla manifestazione di interesse in modalità plurisoggettiva indicare specificatamente , per ciascun requisito,  l’Operatore che lo possiede</w:t>
      </w:r>
      <w:r w:rsidR="007A0558">
        <w:t>:</w:t>
      </w:r>
      <w:r w:rsidR="00D33664" w:rsidRPr="007A0558">
        <w:t xml:space="preserve"> </w:t>
      </w:r>
    </w:p>
    <w:p w14:paraId="3E7DE8FD" w14:textId="77777777" w:rsidR="007A0558" w:rsidRDefault="007A0558" w:rsidP="007A0558">
      <w:pPr>
        <w:widowControl w:val="0"/>
        <w:autoSpaceDE w:val="0"/>
        <w:autoSpaceDN w:val="0"/>
        <w:adjustRightInd w:val="0"/>
        <w:jc w:val="both"/>
      </w:pPr>
    </w:p>
    <w:p w14:paraId="7F5FFE55" w14:textId="77777777" w:rsidR="007A0558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servizio di __________________________________________________________________________</w:t>
      </w:r>
      <w:r w:rsidR="004725C0">
        <w:rPr>
          <w:sz w:val="22"/>
          <w:szCs w:val="22"/>
        </w:rPr>
        <w:t>_______</w:t>
      </w:r>
      <w:r w:rsidRPr="006D3AD6">
        <w:rPr>
          <w:sz w:val="22"/>
          <w:szCs w:val="22"/>
        </w:rPr>
        <w:t xml:space="preserve"> anno_____________________________________________________________________________</w:t>
      </w:r>
    </w:p>
    <w:p w14:paraId="20AD0D93" w14:textId="77777777" w:rsidR="004725C0" w:rsidRPr="006D3AD6" w:rsidRDefault="004725C0" w:rsidP="007A0558">
      <w:pPr>
        <w:pStyle w:val="Corpotesto"/>
        <w:ind w:left="709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</w:p>
    <w:p w14:paraId="29EE7C46" w14:textId="77777777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3D2241ED" w14:textId="77777777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14:paraId="6647F949" w14:textId="77777777" w:rsidR="007A0558" w:rsidRPr="006D3AD6" w:rsidRDefault="007A0558" w:rsidP="007A0558">
      <w:pPr>
        <w:pStyle w:val="Corpotesto"/>
        <w:ind w:left="426"/>
        <w:rPr>
          <w:sz w:val="22"/>
          <w:szCs w:val="22"/>
        </w:rPr>
      </w:pPr>
    </w:p>
    <w:p w14:paraId="72335DB4" w14:textId="77777777" w:rsidR="004725C0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servizio di __________________________________________________________________________</w:t>
      </w:r>
      <w:r>
        <w:rPr>
          <w:sz w:val="22"/>
          <w:szCs w:val="22"/>
        </w:rPr>
        <w:t>_______</w:t>
      </w:r>
      <w:r w:rsidRPr="006D3AD6">
        <w:rPr>
          <w:sz w:val="22"/>
          <w:szCs w:val="22"/>
        </w:rPr>
        <w:t xml:space="preserve"> anno_____________________________________________________________________________</w:t>
      </w:r>
    </w:p>
    <w:p w14:paraId="379EA9B8" w14:textId="77777777"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</w:p>
    <w:p w14:paraId="5CE1BDE6" w14:textId="77777777"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5B3F1A63" w14:textId="77777777"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14:paraId="1EE42F25" w14:textId="77777777" w:rsidR="004725C0" w:rsidRPr="006D3AD6" w:rsidRDefault="004725C0" w:rsidP="004725C0">
      <w:pPr>
        <w:pStyle w:val="Corpotesto"/>
        <w:ind w:left="426"/>
        <w:rPr>
          <w:sz w:val="22"/>
          <w:szCs w:val="22"/>
        </w:rPr>
      </w:pPr>
    </w:p>
    <w:p w14:paraId="32F1567D" w14:textId="77777777" w:rsidR="00C20E64" w:rsidRDefault="007A0558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servizio di</w:t>
      </w:r>
    </w:p>
    <w:p w14:paraId="6F8FCE27" w14:textId="77777777" w:rsidR="004725C0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__________________________________________________________________________</w:t>
      </w:r>
      <w:r>
        <w:rPr>
          <w:sz w:val="22"/>
          <w:szCs w:val="22"/>
        </w:rPr>
        <w:t>_______</w:t>
      </w:r>
      <w:r w:rsidRPr="006D3AD6">
        <w:rPr>
          <w:sz w:val="22"/>
          <w:szCs w:val="22"/>
        </w:rPr>
        <w:t xml:space="preserve"> anno_____________________________________________________________________________</w:t>
      </w:r>
    </w:p>
    <w:p w14:paraId="7AE498B6" w14:textId="77777777"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</w:p>
    <w:p w14:paraId="2EC389B6" w14:textId="77777777"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1E86CDE1" w14:textId="77777777"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14:paraId="34950482" w14:textId="77777777" w:rsidR="004725C0" w:rsidRPr="006D3AD6" w:rsidRDefault="004725C0" w:rsidP="004725C0">
      <w:pPr>
        <w:pStyle w:val="Corpotesto"/>
        <w:ind w:left="426"/>
        <w:rPr>
          <w:sz w:val="22"/>
          <w:szCs w:val="22"/>
        </w:rPr>
      </w:pPr>
    </w:p>
    <w:p w14:paraId="53DACBE9" w14:textId="77777777" w:rsidR="004725C0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servizio di __________________________________________________________________________</w:t>
      </w:r>
      <w:r>
        <w:rPr>
          <w:sz w:val="22"/>
          <w:szCs w:val="22"/>
        </w:rPr>
        <w:t>_______</w:t>
      </w:r>
      <w:r w:rsidRPr="006D3AD6">
        <w:rPr>
          <w:sz w:val="22"/>
          <w:szCs w:val="22"/>
        </w:rPr>
        <w:t xml:space="preserve"> anno_____________________________________________________________________________</w:t>
      </w:r>
    </w:p>
    <w:p w14:paraId="0BCD9DF0" w14:textId="77777777"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</w:p>
    <w:p w14:paraId="6A30B010" w14:textId="77777777"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68DF58A3" w14:textId="77777777" w:rsidR="004725C0" w:rsidRPr="006D3AD6" w:rsidRDefault="004725C0" w:rsidP="004725C0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14:paraId="5B584499" w14:textId="77777777" w:rsidR="004725C0" w:rsidRPr="006D3AD6" w:rsidRDefault="004725C0" w:rsidP="004725C0">
      <w:pPr>
        <w:pStyle w:val="Corpotesto"/>
        <w:ind w:left="426"/>
        <w:rPr>
          <w:sz w:val="22"/>
          <w:szCs w:val="22"/>
        </w:rPr>
      </w:pPr>
    </w:p>
    <w:p w14:paraId="644C8430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__________________________________________________________________________ </w:t>
      </w:r>
    </w:p>
    <w:p w14:paraId="667800C6" w14:textId="77777777" w:rsidR="007A0558" w:rsidRPr="006D3AD6" w:rsidRDefault="007A0558" w:rsidP="00C20E64">
      <w:pPr>
        <w:pStyle w:val="Corpotesto"/>
        <w:rPr>
          <w:sz w:val="22"/>
          <w:szCs w:val="22"/>
        </w:rPr>
      </w:pPr>
    </w:p>
    <w:p w14:paraId="24C295E1" w14:textId="77777777" w:rsidR="005B381F" w:rsidRPr="005B381F" w:rsidRDefault="00772B6A" w:rsidP="005B381F">
      <w:pPr>
        <w:pStyle w:val="Paragrafoelenco"/>
        <w:numPr>
          <w:ilvl w:val="0"/>
          <w:numId w:val="20"/>
        </w:numPr>
        <w:tabs>
          <w:tab w:val="left" w:pos="420"/>
        </w:tabs>
        <w:suppressAutoHyphens w:val="0"/>
        <w:spacing w:line="237" w:lineRule="auto"/>
        <w:ind w:right="60"/>
        <w:jc w:val="both"/>
        <w:rPr>
          <w:rFonts w:ascii="Arial" w:eastAsia="Arial" w:hAnsi="Arial"/>
          <w:sz w:val="22"/>
        </w:rPr>
      </w:pPr>
      <w:r w:rsidRPr="005B381F">
        <w:rPr>
          <w:rFonts w:ascii="Arial" w:eastAsia="Arial" w:hAnsi="Arial"/>
          <w:sz w:val="22"/>
        </w:rPr>
        <w:t xml:space="preserve">di </w:t>
      </w:r>
      <w:proofErr w:type="gramStart"/>
      <w:r w:rsidRPr="005B381F">
        <w:rPr>
          <w:rFonts w:ascii="Arial" w:eastAsia="Arial" w:hAnsi="Arial"/>
          <w:sz w:val="22"/>
        </w:rPr>
        <w:t>possedere</w:t>
      </w:r>
      <w:r w:rsidR="00145761">
        <w:rPr>
          <w:rFonts w:ascii="Arial" w:eastAsia="Arial" w:hAnsi="Arial"/>
          <w:sz w:val="22"/>
        </w:rPr>
        <w:t xml:space="preserve"> </w:t>
      </w:r>
      <w:r w:rsidRPr="005B381F">
        <w:rPr>
          <w:rFonts w:ascii="Arial" w:eastAsia="Arial" w:hAnsi="Arial"/>
          <w:sz w:val="22"/>
        </w:rPr>
        <w:t xml:space="preserve"> </w:t>
      </w:r>
      <w:r w:rsidR="005B381F" w:rsidRPr="005B381F">
        <w:rPr>
          <w:rFonts w:ascii="Arial" w:eastAsia="Arial" w:hAnsi="Arial"/>
          <w:sz w:val="22"/>
        </w:rPr>
        <w:t>(</w:t>
      </w:r>
      <w:proofErr w:type="gramEnd"/>
      <w:r w:rsidR="005B381F" w:rsidRPr="005B381F">
        <w:rPr>
          <w:rFonts w:ascii="Arial" w:eastAsia="Arial" w:hAnsi="Arial"/>
          <w:b/>
          <w:bCs/>
          <w:sz w:val="22"/>
        </w:rPr>
        <w:t>barrare la casella che interessa</w:t>
      </w:r>
      <w:r w:rsidR="005B381F" w:rsidRPr="005B381F">
        <w:rPr>
          <w:rFonts w:ascii="Arial" w:eastAsia="Arial" w:hAnsi="Arial"/>
          <w:sz w:val="22"/>
        </w:rPr>
        <w:t>)</w:t>
      </w:r>
    </w:p>
    <w:p w14:paraId="57FCAC6F" w14:textId="77777777" w:rsidR="005B381F" w:rsidRDefault="005B381F" w:rsidP="005B381F">
      <w:pPr>
        <w:pStyle w:val="Paragrafoelenco"/>
        <w:tabs>
          <w:tab w:val="left" w:pos="420"/>
        </w:tabs>
        <w:suppressAutoHyphens w:val="0"/>
        <w:spacing w:line="237" w:lineRule="auto"/>
        <w:ind w:left="1080" w:right="60"/>
        <w:jc w:val="both"/>
        <w:rPr>
          <w:rFonts w:ascii="Arial" w:eastAsia="Arial" w:hAnsi="Arial"/>
          <w:sz w:val="22"/>
        </w:rPr>
      </w:pPr>
    </w:p>
    <w:p w14:paraId="136FF40C" w14:textId="77777777" w:rsidR="005B381F" w:rsidRDefault="005B381F" w:rsidP="005B381F">
      <w:pPr>
        <w:pStyle w:val="Paragrafoelenco"/>
        <w:tabs>
          <w:tab w:val="left" w:pos="420"/>
        </w:tabs>
        <w:suppressAutoHyphens w:val="0"/>
        <w:spacing w:line="237" w:lineRule="auto"/>
        <w:ind w:left="1080" w:right="60"/>
        <w:jc w:val="both"/>
        <w:rPr>
          <w:rFonts w:ascii="Arial" w:eastAsia="Arial" w:hAnsi="Arial"/>
          <w:sz w:val="22"/>
        </w:rPr>
      </w:pPr>
    </w:p>
    <w:p w14:paraId="48F21C0B" w14:textId="16719C73" w:rsidR="005F1AB8" w:rsidRDefault="005B381F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b1)</w:t>
      </w:r>
      <w:r w:rsidR="005F1AB8">
        <w:rPr>
          <w:rFonts w:ascii="Arial" w:eastAsia="Arial" w:hAnsi="Arial"/>
          <w:sz w:val="22"/>
        </w:rPr>
        <w:t xml:space="preserve"> </w:t>
      </w:r>
      <w:proofErr w:type="gramStart"/>
      <w:r w:rsidR="005F1AB8">
        <w:rPr>
          <w:rFonts w:ascii="Arial" w:eastAsia="Arial" w:hAnsi="Arial"/>
          <w:sz w:val="22"/>
        </w:rPr>
        <w:t xml:space="preserve">(  </w:t>
      </w:r>
      <w:proofErr w:type="gramEnd"/>
      <w:r w:rsidR="005F1AB8">
        <w:rPr>
          <w:rFonts w:ascii="Arial" w:eastAsia="Arial" w:hAnsi="Arial"/>
          <w:sz w:val="22"/>
        </w:rPr>
        <w:t xml:space="preserve">    )</w:t>
      </w:r>
      <w:r>
        <w:rPr>
          <w:rFonts w:ascii="Arial" w:eastAsia="Arial" w:hAnsi="Arial"/>
          <w:sz w:val="22"/>
        </w:rPr>
        <w:t xml:space="preserve"> </w:t>
      </w:r>
      <w:r w:rsidRPr="005B381F">
        <w:rPr>
          <w:rFonts w:ascii="Arial" w:eastAsia="Arial" w:hAnsi="Arial"/>
          <w:sz w:val="22"/>
        </w:rPr>
        <w:t xml:space="preserve"> </w:t>
      </w:r>
      <w:r w:rsidR="00145761">
        <w:rPr>
          <w:rFonts w:ascii="Arial" w:eastAsia="Arial" w:hAnsi="Arial"/>
          <w:sz w:val="22"/>
        </w:rPr>
        <w:t xml:space="preserve">i </w:t>
      </w:r>
      <w:r w:rsidR="00772B6A" w:rsidRPr="005B381F">
        <w:rPr>
          <w:rFonts w:ascii="Arial" w:eastAsia="Arial" w:hAnsi="Arial"/>
          <w:sz w:val="22"/>
        </w:rPr>
        <w:t>requisiti di cui all’articolo 90 del D.P.R. n. 207/2010 per lavori riconducibili all</w:t>
      </w:r>
      <w:r w:rsidR="00145761">
        <w:rPr>
          <w:rFonts w:ascii="Arial" w:eastAsia="Arial" w:hAnsi="Arial"/>
          <w:sz w:val="22"/>
        </w:rPr>
        <w:t>a</w:t>
      </w:r>
      <w:r w:rsidR="00772B6A" w:rsidRPr="005B381F">
        <w:rPr>
          <w:rFonts w:ascii="Arial" w:eastAsia="Arial" w:hAnsi="Arial"/>
          <w:sz w:val="22"/>
        </w:rPr>
        <w:t xml:space="preserve"> categori</w:t>
      </w:r>
      <w:r w:rsidR="00145761">
        <w:rPr>
          <w:rFonts w:ascii="Arial" w:eastAsia="Arial" w:hAnsi="Arial"/>
          <w:sz w:val="22"/>
        </w:rPr>
        <w:t xml:space="preserve">a </w:t>
      </w:r>
      <w:r w:rsidR="00772B6A" w:rsidRPr="005B381F">
        <w:rPr>
          <w:rFonts w:ascii="Arial" w:eastAsia="Arial" w:hAnsi="Arial"/>
          <w:sz w:val="22"/>
        </w:rPr>
        <w:t>OS 28 per un importo</w:t>
      </w:r>
      <w:r w:rsidR="00145761">
        <w:rPr>
          <w:rFonts w:ascii="Arial" w:eastAsia="Arial" w:hAnsi="Arial"/>
          <w:sz w:val="22"/>
        </w:rPr>
        <w:t xml:space="preserve"> pari ad almeno euro </w:t>
      </w:r>
      <w:r w:rsidR="00CC45EC">
        <w:rPr>
          <w:rFonts w:ascii="Arial" w:eastAsia="Arial" w:hAnsi="Arial"/>
          <w:sz w:val="22"/>
        </w:rPr>
        <w:t>90.000,00</w:t>
      </w:r>
      <w:r w:rsidR="00145761">
        <w:rPr>
          <w:rFonts w:ascii="Arial" w:eastAsia="Arial" w:hAnsi="Arial"/>
          <w:sz w:val="22"/>
        </w:rPr>
        <w:t xml:space="preserve"> </w:t>
      </w:r>
    </w:p>
    <w:p w14:paraId="0B2AA7DE" w14:textId="77777777" w:rsidR="005F1AB8" w:rsidRDefault="005F1AB8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</w:p>
    <w:p w14:paraId="7E76A944" w14:textId="77777777" w:rsidR="005B381F" w:rsidRDefault="00772B6A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  <w:r w:rsidRPr="005B381F">
        <w:rPr>
          <w:rFonts w:ascii="Arial" w:eastAsia="Arial" w:hAnsi="Arial"/>
          <w:sz w:val="22"/>
        </w:rPr>
        <w:t xml:space="preserve">ovvero </w:t>
      </w:r>
    </w:p>
    <w:p w14:paraId="294889B2" w14:textId="77777777" w:rsidR="005F1AB8" w:rsidRDefault="005F1AB8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</w:p>
    <w:p w14:paraId="5ED72C08" w14:textId="10FC3268" w:rsidR="005F1AB8" w:rsidRDefault="005B381F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b2) </w:t>
      </w:r>
      <w:proofErr w:type="gramStart"/>
      <w:r w:rsidR="005F1AB8">
        <w:rPr>
          <w:rFonts w:ascii="Arial" w:eastAsia="Arial" w:hAnsi="Arial"/>
          <w:sz w:val="22"/>
        </w:rPr>
        <w:t xml:space="preserve">(  </w:t>
      </w:r>
      <w:proofErr w:type="gramEnd"/>
      <w:r w:rsidR="005F1AB8">
        <w:rPr>
          <w:rFonts w:ascii="Arial" w:eastAsia="Arial" w:hAnsi="Arial"/>
          <w:sz w:val="22"/>
        </w:rPr>
        <w:t xml:space="preserve">     ) </w:t>
      </w:r>
      <w:r w:rsidR="00145761">
        <w:rPr>
          <w:rFonts w:ascii="Arial" w:eastAsia="Arial" w:hAnsi="Arial"/>
          <w:sz w:val="22"/>
        </w:rPr>
        <w:t>l</w:t>
      </w:r>
      <w:r w:rsidR="00CC45EC">
        <w:rPr>
          <w:rFonts w:ascii="Arial" w:eastAsia="Arial" w:hAnsi="Arial"/>
          <w:sz w:val="22"/>
        </w:rPr>
        <w:t>’</w:t>
      </w:r>
      <w:r w:rsidR="005F1AB8">
        <w:rPr>
          <w:rFonts w:ascii="Arial" w:eastAsia="Arial" w:hAnsi="Arial"/>
          <w:sz w:val="22"/>
        </w:rPr>
        <w:t xml:space="preserve"> </w:t>
      </w:r>
      <w:proofErr w:type="spellStart"/>
      <w:r w:rsidR="005F1AB8">
        <w:rPr>
          <w:rFonts w:ascii="Arial" w:eastAsia="Arial" w:hAnsi="Arial"/>
          <w:sz w:val="22"/>
        </w:rPr>
        <w:t>attestazion</w:t>
      </w:r>
      <w:r w:rsidR="00CC45EC">
        <w:rPr>
          <w:rFonts w:ascii="Arial" w:eastAsia="Arial" w:hAnsi="Arial"/>
          <w:sz w:val="22"/>
        </w:rPr>
        <w:t>E</w:t>
      </w:r>
      <w:proofErr w:type="spellEnd"/>
      <w:r w:rsidR="00145761">
        <w:rPr>
          <w:rFonts w:ascii="Arial" w:eastAsia="Arial" w:hAnsi="Arial"/>
          <w:sz w:val="22"/>
        </w:rPr>
        <w:t xml:space="preserve"> </w:t>
      </w:r>
      <w:r w:rsidR="005F1AB8">
        <w:rPr>
          <w:rFonts w:ascii="Arial" w:eastAsia="Arial" w:hAnsi="Arial"/>
          <w:sz w:val="22"/>
        </w:rPr>
        <w:t xml:space="preserve"> </w:t>
      </w:r>
      <w:proofErr w:type="spellStart"/>
      <w:r w:rsidR="00772B6A" w:rsidRPr="005B381F">
        <w:rPr>
          <w:rFonts w:ascii="Arial" w:eastAsia="Arial" w:hAnsi="Arial"/>
          <w:sz w:val="22"/>
        </w:rPr>
        <w:t>Soa</w:t>
      </w:r>
      <w:proofErr w:type="spellEnd"/>
      <w:r w:rsidR="00772B6A" w:rsidRPr="005B381F">
        <w:rPr>
          <w:rFonts w:ascii="Arial" w:eastAsia="Arial" w:hAnsi="Arial"/>
          <w:sz w:val="22"/>
        </w:rPr>
        <w:t xml:space="preserve"> </w:t>
      </w:r>
      <w:r w:rsidR="005F1AB8">
        <w:rPr>
          <w:rFonts w:ascii="Arial" w:eastAsia="Arial" w:hAnsi="Arial"/>
          <w:sz w:val="22"/>
        </w:rPr>
        <w:t xml:space="preserve">OS 28 classifica I </w:t>
      </w:r>
      <w:r w:rsidR="00772B6A" w:rsidRPr="005B381F">
        <w:rPr>
          <w:rFonts w:ascii="Arial" w:eastAsia="Arial" w:hAnsi="Arial"/>
          <w:sz w:val="22"/>
        </w:rPr>
        <w:t xml:space="preserve">in corso di validità </w:t>
      </w:r>
    </w:p>
    <w:p w14:paraId="7FC11BD9" w14:textId="77777777" w:rsidR="005F1AB8" w:rsidRDefault="005F1AB8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</w:p>
    <w:p w14:paraId="2E565815" w14:textId="77777777" w:rsidR="005F1AB8" w:rsidRDefault="005F1AB8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ovvero </w:t>
      </w:r>
    </w:p>
    <w:p w14:paraId="417DE808" w14:textId="77777777" w:rsidR="005F1AB8" w:rsidRDefault="005F1AB8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</w:p>
    <w:p w14:paraId="163B62E9" w14:textId="77777777" w:rsidR="00772B6A" w:rsidRDefault="005F1AB8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 xml:space="preserve">b3 </w:t>
      </w:r>
      <w:proofErr w:type="gramStart"/>
      <w:r>
        <w:rPr>
          <w:rFonts w:ascii="Arial" w:eastAsia="Arial" w:hAnsi="Arial"/>
          <w:sz w:val="22"/>
        </w:rPr>
        <w:t xml:space="preserve">(  </w:t>
      </w:r>
      <w:proofErr w:type="gramEnd"/>
      <w:r>
        <w:rPr>
          <w:rFonts w:ascii="Arial" w:eastAsia="Arial" w:hAnsi="Arial"/>
          <w:sz w:val="22"/>
        </w:rPr>
        <w:t xml:space="preserve">       )</w:t>
      </w:r>
      <w:r w:rsidR="00145761">
        <w:rPr>
          <w:rFonts w:ascii="Arial" w:eastAsia="Arial" w:hAnsi="Arial"/>
          <w:sz w:val="22"/>
        </w:rPr>
        <w:t xml:space="preserve"> l’attestazione </w:t>
      </w:r>
      <w:proofErr w:type="spellStart"/>
      <w:r w:rsidR="00145761">
        <w:rPr>
          <w:rFonts w:ascii="Arial" w:eastAsia="Arial" w:hAnsi="Arial"/>
          <w:sz w:val="22"/>
        </w:rPr>
        <w:t>Soa</w:t>
      </w:r>
      <w:proofErr w:type="spellEnd"/>
      <w:r w:rsidR="00145761">
        <w:rPr>
          <w:rFonts w:ascii="Arial" w:eastAsia="Arial" w:hAnsi="Arial"/>
          <w:sz w:val="22"/>
        </w:rPr>
        <w:t xml:space="preserve"> OG11 classifica I </w:t>
      </w:r>
    </w:p>
    <w:p w14:paraId="7F4E3C9D" w14:textId="77777777" w:rsidR="00095E7F" w:rsidRDefault="00095E7F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</w:p>
    <w:p w14:paraId="7778472C" w14:textId="77777777" w:rsidR="00095E7F" w:rsidRDefault="00095E7F" w:rsidP="00095E7F">
      <w:pPr>
        <w:tabs>
          <w:tab w:val="left" w:pos="420"/>
        </w:tabs>
        <w:suppressAutoHyphens w:val="0"/>
        <w:spacing w:line="237" w:lineRule="auto"/>
        <w:ind w:right="60"/>
        <w:jc w:val="both"/>
        <w:rPr>
          <w:rFonts w:ascii="Arial" w:eastAsia="Arial" w:hAnsi="Arial"/>
          <w:sz w:val="22"/>
        </w:rPr>
      </w:pPr>
    </w:p>
    <w:p w14:paraId="5C4F51CD" w14:textId="77777777" w:rsidR="00145761" w:rsidRDefault="00145761" w:rsidP="005B381F">
      <w:pPr>
        <w:tabs>
          <w:tab w:val="left" w:pos="420"/>
        </w:tabs>
        <w:suppressAutoHyphens w:val="0"/>
        <w:spacing w:line="237" w:lineRule="auto"/>
        <w:ind w:left="709" w:right="60"/>
        <w:jc w:val="both"/>
        <w:rPr>
          <w:rFonts w:ascii="Arial" w:eastAsia="Arial" w:hAnsi="Arial"/>
          <w:sz w:val="22"/>
        </w:rPr>
      </w:pPr>
    </w:p>
    <w:p w14:paraId="6A021830" w14:textId="77777777" w:rsidR="00772B6A" w:rsidRDefault="00772B6A" w:rsidP="00772B6A">
      <w:pPr>
        <w:spacing w:line="238" w:lineRule="auto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6D66C6CC" w14:textId="77777777" w:rsidR="00772B6A" w:rsidRDefault="00772B6A" w:rsidP="00772B6A">
      <w:pPr>
        <w:spacing w:line="2" w:lineRule="exact"/>
      </w:pPr>
    </w:p>
    <w:p w14:paraId="1AE56664" w14:textId="77777777" w:rsidR="00772B6A" w:rsidRDefault="00772B6A" w:rsidP="00772B6A">
      <w:pPr>
        <w:spacing w:line="0" w:lineRule="atLeast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6D95BB8E" w14:textId="77777777" w:rsidR="00772B6A" w:rsidRDefault="00772B6A" w:rsidP="00772B6A">
      <w:pPr>
        <w:spacing w:line="0" w:lineRule="atLeast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24491D64" w14:textId="77777777" w:rsidR="00772B6A" w:rsidRDefault="00772B6A" w:rsidP="00772B6A">
      <w:pPr>
        <w:spacing w:line="1" w:lineRule="exact"/>
      </w:pPr>
    </w:p>
    <w:p w14:paraId="23F940E6" w14:textId="77777777" w:rsidR="00772B6A" w:rsidRDefault="00772B6A" w:rsidP="00772B6A">
      <w:pPr>
        <w:spacing w:line="0" w:lineRule="atLeast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2C3B7A8B" w14:textId="77777777" w:rsidR="00772B6A" w:rsidRDefault="00772B6A" w:rsidP="00772B6A">
      <w:pPr>
        <w:spacing w:line="0" w:lineRule="atLeast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00D8E8D0" w14:textId="77777777" w:rsidR="00772B6A" w:rsidRDefault="00772B6A" w:rsidP="00772B6A">
      <w:pPr>
        <w:spacing w:line="238" w:lineRule="auto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1C681D86" w14:textId="77777777" w:rsidR="00772B6A" w:rsidRDefault="00772B6A" w:rsidP="00772B6A">
      <w:pPr>
        <w:spacing w:line="2" w:lineRule="exact"/>
      </w:pPr>
    </w:p>
    <w:p w14:paraId="61416CBA" w14:textId="77777777" w:rsidR="00772B6A" w:rsidRDefault="00772B6A" w:rsidP="00772B6A">
      <w:pPr>
        <w:spacing w:line="0" w:lineRule="atLeast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25F5191D" w14:textId="77777777" w:rsidR="00772B6A" w:rsidRDefault="00772B6A" w:rsidP="00772B6A">
      <w:pPr>
        <w:spacing w:line="0" w:lineRule="atLeast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46D14128" w14:textId="77777777" w:rsidR="00772B6A" w:rsidRDefault="00772B6A" w:rsidP="00772B6A">
      <w:pPr>
        <w:spacing w:line="0" w:lineRule="atLeast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64BD6A47" w14:textId="77777777" w:rsidR="00772B6A" w:rsidRDefault="00772B6A" w:rsidP="00772B6A">
      <w:pPr>
        <w:spacing w:line="0" w:lineRule="atLeast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51A32253" w14:textId="77777777" w:rsidR="00772B6A" w:rsidRDefault="00772B6A" w:rsidP="00772B6A">
      <w:pPr>
        <w:spacing w:line="0" w:lineRule="atLeast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7A689FA4" w14:textId="77777777" w:rsidR="00772B6A" w:rsidRDefault="00772B6A" w:rsidP="00772B6A">
      <w:pPr>
        <w:pBdr>
          <w:bottom w:val="single" w:sz="12" w:space="1" w:color="auto"/>
        </w:pBdr>
        <w:spacing w:line="0" w:lineRule="atLeast"/>
        <w:ind w:left="4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</w:t>
      </w:r>
    </w:p>
    <w:p w14:paraId="1AC16073" w14:textId="77777777" w:rsidR="00095E7F" w:rsidRDefault="00095E7F" w:rsidP="00772B6A">
      <w:pPr>
        <w:spacing w:line="238" w:lineRule="auto"/>
        <w:ind w:left="420"/>
        <w:rPr>
          <w:rFonts w:ascii="Arial" w:eastAsia="Arial" w:hAnsi="Arial"/>
          <w:sz w:val="22"/>
        </w:rPr>
      </w:pPr>
    </w:p>
    <w:p w14:paraId="079DD7A6" w14:textId="77777777" w:rsidR="009173B6" w:rsidRPr="002079C4" w:rsidRDefault="00095E7F" w:rsidP="009173B6">
      <w:pPr>
        <w:widowControl w:val="0"/>
        <w:autoSpaceDE w:val="0"/>
        <w:autoSpaceDN w:val="0"/>
        <w:adjustRightInd w:val="0"/>
        <w:spacing w:after="240" w:line="240" w:lineRule="atLeast"/>
        <w:ind w:left="567" w:hanging="283"/>
        <w:jc w:val="both"/>
        <w:rPr>
          <w:sz w:val="22"/>
          <w:szCs w:val="22"/>
          <w:highlight w:val="yellow"/>
        </w:rPr>
      </w:pPr>
      <w:r>
        <w:rPr>
          <w:rFonts w:ascii="Arial" w:eastAsia="Arial" w:hAnsi="Arial"/>
          <w:sz w:val="22"/>
        </w:rPr>
        <w:t xml:space="preserve">c di possedere </w:t>
      </w:r>
      <w:proofErr w:type="gramStart"/>
      <w:r w:rsidR="009173B6" w:rsidRPr="009173B6">
        <w:rPr>
          <w:rFonts w:ascii="Arial" w:eastAsia="Arial" w:hAnsi="Arial"/>
          <w:sz w:val="22"/>
        </w:rPr>
        <w:t>le  abilitazioni</w:t>
      </w:r>
      <w:proofErr w:type="gramEnd"/>
      <w:r w:rsidR="009173B6" w:rsidRPr="009173B6">
        <w:rPr>
          <w:rFonts w:ascii="Arial" w:eastAsia="Arial" w:hAnsi="Arial"/>
          <w:sz w:val="22"/>
        </w:rPr>
        <w:t xml:space="preserve"> previste dal D.M. n. 37/2008 per gli impianti termoidraulici indicati nell’articolo   1 comma 2 del medesimo decreto</w:t>
      </w:r>
      <w:r w:rsidR="009173B6" w:rsidRPr="002079C4">
        <w:rPr>
          <w:rFonts w:ascii="Arial" w:hAnsi="Arial" w:cs="Arial"/>
          <w:color w:val="000000"/>
        </w:rPr>
        <w:t xml:space="preserve"> </w:t>
      </w:r>
    </w:p>
    <w:p w14:paraId="4D66B3CD" w14:textId="77777777" w:rsidR="00095E7F" w:rsidRDefault="00095E7F" w:rsidP="00772B6A">
      <w:pPr>
        <w:spacing w:line="238" w:lineRule="auto"/>
        <w:ind w:left="420"/>
        <w:rPr>
          <w:rFonts w:ascii="Arial" w:eastAsia="Arial" w:hAnsi="Arial"/>
          <w:sz w:val="22"/>
        </w:rPr>
      </w:pPr>
    </w:p>
    <w:p w14:paraId="780C97A9" w14:textId="77777777" w:rsidR="00772B6A" w:rsidRDefault="00772B6A" w:rsidP="00772B6A">
      <w:pPr>
        <w:spacing w:line="2" w:lineRule="exact"/>
      </w:pPr>
    </w:p>
    <w:p w14:paraId="16232695" w14:textId="77777777" w:rsidR="00BE5E14" w:rsidRDefault="00905B9D" w:rsidP="00145761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CC6D33">
        <w:t xml:space="preserve">che non sussistono le cause di incompatibilità di cui all'articolo 42 del Codice ovvero  di non aver svolto attività di supporto per l'intervento oggetto della manifestazione di interesse, direttamente o per il tramite di altro soggetto che risulti controllato, controllante o collegato, né che alcun proprio  dipendente o consulente su base annua con rapporto esclusivo ha partecipato a tale attività di supporto </w:t>
      </w:r>
      <w:r w:rsidR="00BE5E14" w:rsidRPr="00CC6D33">
        <w:t xml:space="preserve">che nei </w:t>
      </w:r>
      <w:r w:rsidR="00EC5A1F" w:rsidRPr="00CC6D33">
        <w:t xml:space="preserve">propri confronti </w:t>
      </w:r>
      <w:r w:rsidR="00BE5E14" w:rsidRPr="00CC6D33">
        <w:t xml:space="preserve">non sussistono le cause di esclusione di cui all’art. </w:t>
      </w:r>
      <w:r w:rsidR="00601FB8" w:rsidRPr="00CC6D33">
        <w:t xml:space="preserve">80 </w:t>
      </w:r>
      <w:r w:rsidR="00BE5E14" w:rsidRPr="00CC6D33">
        <w:t xml:space="preserve">del D.lgs. n. </w:t>
      </w:r>
      <w:r w:rsidR="00601FB8" w:rsidRPr="00CC6D33">
        <w:t>50/201</w:t>
      </w:r>
      <w:r w:rsidR="00BE5E14" w:rsidRPr="00CC6D33">
        <w:t>6;</w:t>
      </w:r>
    </w:p>
    <w:p w14:paraId="5D8BE317" w14:textId="77777777" w:rsidR="0062642B" w:rsidRDefault="0062642B" w:rsidP="00145761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di </w:t>
      </w:r>
      <w:r w:rsidR="00DD7F6C">
        <w:t xml:space="preserve">essere </w:t>
      </w:r>
      <w:r w:rsidR="004D2D1D">
        <w:t>registrati</w:t>
      </w:r>
      <w:r w:rsidR="00DD7F6C">
        <w:t xml:space="preserve"> in </w:t>
      </w:r>
      <w:r w:rsidR="004D2D1D">
        <w:t xml:space="preserve">piattaforma </w:t>
      </w:r>
      <w:proofErr w:type="spellStart"/>
      <w:r w:rsidR="004D2D1D">
        <w:t>Sintel</w:t>
      </w:r>
      <w:proofErr w:type="spellEnd"/>
      <w:r w:rsidR="004D2D1D">
        <w:t xml:space="preserve"> di ARIA </w:t>
      </w:r>
      <w:proofErr w:type="spellStart"/>
      <w:r w:rsidR="004D2D1D">
        <w:t>S.p.A</w:t>
      </w:r>
      <w:proofErr w:type="spellEnd"/>
      <w:r w:rsidR="00DD7F6C">
        <w:t xml:space="preserve"> </w:t>
      </w:r>
      <w:r w:rsidR="004D2D1D">
        <w:t>e qualificati per il Comune di Vimodrone</w:t>
      </w:r>
      <w:r w:rsidR="00326A8A">
        <w:t>, consapevole che, in mancanza, non sarà possibile procedere all’invito nella successiva procedura di valutazione</w:t>
      </w:r>
    </w:p>
    <w:p w14:paraId="5A93D5B3" w14:textId="77777777" w:rsidR="00BE5E14" w:rsidRPr="00CC6D33" w:rsidRDefault="00CC6D33" w:rsidP="00145761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A718A9">
        <w:rPr>
          <w:color w:val="000000"/>
        </w:rPr>
        <w:t>d</w:t>
      </w:r>
      <w:r w:rsidR="00BE5E14" w:rsidRPr="00A718A9">
        <w:rPr>
          <w:color w:val="000000"/>
        </w:rPr>
        <w:t xml:space="preserve">i essere a conoscenza che la presente richiesta non vincola in alcun modo il Comune che sarà libero di seguire anche altre procedure e che il medesimo Comune si riserva di interrompere in qualsiasi momento, per ragioni di sua esclusiva competenza, il procedimento avviato, senza che i soggetti richiedenti possano vantare alcuna pretesa; </w:t>
      </w:r>
    </w:p>
    <w:p w14:paraId="747A26E4" w14:textId="77777777" w:rsidR="00EC5A1F" w:rsidRDefault="00EC5A1F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14:paraId="0D32E421" w14:textId="77777777" w:rsidR="00050650" w:rsidRPr="00CC6D33" w:rsidRDefault="00050650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14:paraId="74667DA8" w14:textId="77777777" w:rsidR="00BE5E14" w:rsidRDefault="00BE5E14" w:rsidP="000E3C4F">
      <w:pPr>
        <w:pStyle w:val="Corpotesto"/>
        <w:tabs>
          <w:tab w:val="left" w:pos="1680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Firma </w:t>
      </w:r>
      <w:r w:rsidR="004725C0">
        <w:rPr>
          <w:sz w:val="24"/>
          <w:szCs w:val="24"/>
        </w:rPr>
        <w:t xml:space="preserve">digitale </w:t>
      </w:r>
      <w:r w:rsidR="00AD124B" w:rsidRPr="00CC6D33">
        <w:rPr>
          <w:sz w:val="24"/>
          <w:szCs w:val="24"/>
        </w:rPr>
        <w:t>d</w:t>
      </w:r>
      <w:r w:rsidRPr="00CC6D33">
        <w:rPr>
          <w:sz w:val="24"/>
          <w:szCs w:val="24"/>
        </w:rPr>
        <w:t>el Legale Rappresentante_______________________,</w:t>
      </w:r>
    </w:p>
    <w:p w14:paraId="1AEF94AA" w14:textId="77777777" w:rsidR="00F1230B" w:rsidRDefault="00F1230B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14:paraId="7426F055" w14:textId="77777777" w:rsidR="00C20E64" w:rsidRDefault="00C20E64" w:rsidP="00BB4D9D">
      <w:pPr>
        <w:tabs>
          <w:tab w:val="left" w:pos="1680"/>
        </w:tabs>
        <w:jc w:val="both"/>
        <w:rPr>
          <w:b/>
          <w:bCs/>
        </w:rPr>
      </w:pPr>
    </w:p>
    <w:p w14:paraId="14DEDE06" w14:textId="77777777" w:rsidR="00CC6D33" w:rsidRPr="00CC6D33" w:rsidRDefault="004962CD">
      <w:pPr>
        <w:tabs>
          <w:tab w:val="left" w:pos="1680"/>
        </w:tabs>
        <w:jc w:val="both"/>
      </w:pPr>
      <w:r w:rsidRPr="00CC6D33">
        <w:rPr>
          <w:b/>
          <w:bCs/>
        </w:rPr>
        <w:t>Per quanto concerne la dichiarazione di cui al punto 1 (</w:t>
      </w:r>
      <w:r w:rsidRPr="00CC6D33">
        <w:t xml:space="preserve">non sussistenza  delle cause di esclusione di cui all’art. 80 del D.lgs. n. 50/2016) si rileva come detta  dichiarazione deve essere </w:t>
      </w:r>
      <w:r w:rsidRPr="00CC6D33">
        <w:lastRenderedPageBreak/>
        <w:t>resa anche relativamente a tutti i soggetti (in carica o cessati) di cui all’articolo 80 comma 3 del D.lgs. n. 50/2016 e deve essere resa senza l’</w:t>
      </w:r>
      <w:r w:rsidR="00414FF1" w:rsidRPr="00CC6D33">
        <w:t>indicazione del</w:t>
      </w:r>
      <w:r w:rsidRPr="00CC6D33">
        <w:t xml:space="preserve"> nominativo dei singoli soggetti (per l’</w:t>
      </w:r>
      <w:r w:rsidR="0052368B" w:rsidRPr="00CC6D33">
        <w:t>el</w:t>
      </w:r>
      <w:r w:rsidRPr="00CC6D33">
        <w:t>e</w:t>
      </w:r>
      <w:r w:rsidR="0052368B" w:rsidRPr="00CC6D33">
        <w:t>n</w:t>
      </w:r>
      <w:r w:rsidRPr="00CC6D33">
        <w:t xml:space="preserve">cazione dei soggetti cui deve essere riferita si richiama il comunicato del Presidente </w:t>
      </w:r>
      <w:proofErr w:type="spellStart"/>
      <w:r w:rsidRPr="00CC6D33">
        <w:t>Anac</w:t>
      </w:r>
      <w:proofErr w:type="spellEnd"/>
      <w:r w:rsidRPr="00CC6D33">
        <w:t xml:space="preserve"> del 26/10/2016, compatibilmente con la novella</w:t>
      </w:r>
      <w:r w:rsidR="0052368B" w:rsidRPr="00CC6D33">
        <w:t xml:space="preserve"> apportata al D.lgs. n. 50/2016 </w:t>
      </w:r>
      <w:r w:rsidR="00F1230B">
        <w:t>dalla normativa sopravvenuta</w:t>
      </w:r>
      <w:r w:rsidR="0052368B" w:rsidRPr="00CC6D33">
        <w:t xml:space="preserve">. </w:t>
      </w:r>
      <w:r w:rsidR="00414FF1" w:rsidRPr="00CC6D33">
        <w:t>L’indicazione del nominativo dei soggetti di cui al comma 3 sarà richiesta soltanto al momento della verifica delle dichiarazioni rese. Nel solo caso in cui il legale rappresentante / procuratore dell’operatore economico non intenda rendere le dichiarazioni sostitutive ex art. 80 commi 1, 2 e 5 lettera l) del D.lgs. n. 50/2016 anche per conto dei soggetti elencati al comma 3 dell’articolo 80 del D.lgs. n. 50/2016, detti soggetti sono tenuti a compilare in proprio la dichiarazione ex art. 80 commi 1, 2 e 5 lettera l) del D.lgs. n. 50/2016, allegando copia fotostatica del documento di identità in corso di validità. In caso di incorporazione, fusione societaria o cessione d’azienda, le dichiarazioni di cui all’arti</w:t>
      </w:r>
      <w:r w:rsidR="007F0E0E" w:rsidRPr="00CC6D33">
        <w:t>c</w:t>
      </w:r>
      <w:r w:rsidR="00414FF1" w:rsidRPr="00CC6D33">
        <w:t>olo 80 commi 1, 2, e 5 lettera l) del D.lgs. n. 50/2016, devono riferirsi anche ai soggetti di cui all’articolo 80 comma 3 del D.lgs. n. 50/2016 che hanno operato presso la società incorporata, fusasi o che han ceduto l’azienda cessati dalla carica nell’anno antecedente</w:t>
      </w:r>
      <w:r w:rsidR="00150E0A" w:rsidRPr="00CC6D33">
        <w:t>.</w:t>
      </w:r>
    </w:p>
    <w:sectPr w:rsidR="00CC6D33" w:rsidRPr="00CC6D33" w:rsidSect="0004496D">
      <w:headerReference w:type="default" r:id="rId13"/>
      <w:pgSz w:w="11906" w:h="16838"/>
      <w:pgMar w:top="1417" w:right="1134" w:bottom="1134" w:left="1134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603FE" w14:textId="77777777" w:rsidR="0004496D" w:rsidRDefault="0004496D" w:rsidP="0004496D">
      <w:r>
        <w:separator/>
      </w:r>
    </w:p>
  </w:endnote>
  <w:endnote w:type="continuationSeparator" w:id="0">
    <w:p w14:paraId="49BDD5E5" w14:textId="77777777" w:rsidR="0004496D" w:rsidRDefault="0004496D" w:rsidP="00044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New York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E3253" w14:textId="77777777" w:rsidR="003E711C" w:rsidRDefault="003E71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96EF4" w14:textId="77777777" w:rsidR="003E711C" w:rsidRDefault="003E711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D675A" w14:textId="77777777" w:rsidR="003E711C" w:rsidRDefault="003E71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84A72" w14:textId="77777777" w:rsidR="0004496D" w:rsidRDefault="0004496D" w:rsidP="0004496D">
      <w:r>
        <w:separator/>
      </w:r>
    </w:p>
  </w:footnote>
  <w:footnote w:type="continuationSeparator" w:id="0">
    <w:p w14:paraId="11B1200A" w14:textId="77777777" w:rsidR="0004496D" w:rsidRDefault="0004496D" w:rsidP="00044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9CFF7" w14:textId="77777777" w:rsidR="003E711C" w:rsidRDefault="003E71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3EFC7" w14:textId="77777777" w:rsidR="003E711C" w:rsidRDefault="003E711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3E852" w14:textId="77777777" w:rsidR="003E711C" w:rsidRDefault="003E711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4D8CA" w14:textId="77777777" w:rsidR="0004496D" w:rsidRDefault="0004496D" w:rsidP="000449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1"/>
      <w:numFmt w:val="lowerLetter"/>
      <w:lvlText w:val="%1)"/>
      <w:lvlJc w:val="left"/>
      <w:pPr>
        <w:tabs>
          <w:tab w:val="num" w:pos="6740"/>
        </w:tabs>
        <w:ind w:left="6740" w:hanging="360"/>
      </w:pPr>
      <w:rPr>
        <w:b/>
        <w:bCs/>
        <w:i w:val="0"/>
        <w:iCs w:val="0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6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5" w15:restartNumberingAfterBreak="0">
    <w:nsid w:val="159D6C02"/>
    <w:multiLevelType w:val="hybridMultilevel"/>
    <w:tmpl w:val="1D325A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C96AE9"/>
    <w:multiLevelType w:val="hybridMultilevel"/>
    <w:tmpl w:val="40A08AA0"/>
    <w:lvl w:ilvl="0" w:tplc="63E60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01267"/>
    <w:multiLevelType w:val="hybridMultilevel"/>
    <w:tmpl w:val="6E9CE0C0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917F6"/>
    <w:multiLevelType w:val="hybridMultilevel"/>
    <w:tmpl w:val="47723ADE"/>
    <w:lvl w:ilvl="0" w:tplc="206C3F72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00A20"/>
    <w:multiLevelType w:val="hybridMultilevel"/>
    <w:tmpl w:val="86B2C0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03D9A"/>
    <w:multiLevelType w:val="hybridMultilevel"/>
    <w:tmpl w:val="8B7CBD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70799"/>
    <w:multiLevelType w:val="hybridMultilevel"/>
    <w:tmpl w:val="F73A17B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A7A3F"/>
    <w:multiLevelType w:val="multilevel"/>
    <w:tmpl w:val="189C9658"/>
    <w:styleLink w:val="List9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lowerLetter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lowerLetter"/>
      <w:lvlText w:val="%4)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3" w15:restartNumberingAfterBreak="0">
    <w:nsid w:val="4886790A"/>
    <w:multiLevelType w:val="hybridMultilevel"/>
    <w:tmpl w:val="A25AFC38"/>
    <w:lvl w:ilvl="0" w:tplc="A300A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8B2E41"/>
    <w:multiLevelType w:val="hybridMultilevel"/>
    <w:tmpl w:val="1578072C"/>
    <w:lvl w:ilvl="0" w:tplc="1E9C88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470849"/>
    <w:multiLevelType w:val="multilevel"/>
    <w:tmpl w:val="2FE833C2"/>
    <w:styleLink w:val="Elenco41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6" w15:restartNumberingAfterBreak="0">
    <w:nsid w:val="67E80649"/>
    <w:multiLevelType w:val="hybridMultilevel"/>
    <w:tmpl w:val="8292B5FC"/>
    <w:lvl w:ilvl="0" w:tplc="60EE219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50234"/>
    <w:multiLevelType w:val="hybridMultilevel"/>
    <w:tmpl w:val="FBD48ECE"/>
    <w:lvl w:ilvl="0" w:tplc="80943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7B6233"/>
    <w:multiLevelType w:val="hybridMultilevel"/>
    <w:tmpl w:val="1A42D502"/>
    <w:lvl w:ilvl="0" w:tplc="C366D8EA">
      <w:start w:val="1"/>
      <w:numFmt w:val="lowerLetter"/>
      <w:lvlText w:val="%1)"/>
      <w:lvlJc w:val="left"/>
      <w:pPr>
        <w:tabs>
          <w:tab w:val="num" w:pos="3648"/>
        </w:tabs>
        <w:ind w:left="3648" w:hanging="360"/>
      </w:pPr>
      <w:rPr>
        <w:rFonts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43FA5BA4">
      <w:start w:val="1"/>
      <w:numFmt w:val="none"/>
      <w:lvlText w:val="g.1)"/>
      <w:lvlJc w:val="left"/>
      <w:pPr>
        <w:tabs>
          <w:tab w:val="num" w:pos="510"/>
        </w:tabs>
        <w:ind w:left="510" w:hanging="51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 w:tplc="0410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5"/>
  </w:num>
  <w:num w:numId="8">
    <w:abstractNumId w:val="12"/>
  </w:num>
  <w:num w:numId="9">
    <w:abstractNumId w:val="18"/>
  </w:num>
  <w:num w:numId="10">
    <w:abstractNumId w:val="17"/>
  </w:num>
  <w:num w:numId="11">
    <w:abstractNumId w:val="5"/>
  </w:num>
  <w:num w:numId="12">
    <w:abstractNumId w:val="16"/>
  </w:num>
  <w:num w:numId="13">
    <w:abstractNumId w:val="19"/>
  </w:num>
  <w:num w:numId="14">
    <w:abstractNumId w:val="6"/>
  </w:num>
  <w:num w:numId="15">
    <w:abstractNumId w:val="11"/>
  </w:num>
  <w:num w:numId="16">
    <w:abstractNumId w:val="8"/>
  </w:num>
  <w:num w:numId="17">
    <w:abstractNumId w:val="7"/>
  </w:num>
  <w:num w:numId="18">
    <w:abstractNumId w:val="14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6238"/>
    <w:rsid w:val="00001792"/>
    <w:rsid w:val="00002965"/>
    <w:rsid w:val="00036309"/>
    <w:rsid w:val="0004496D"/>
    <w:rsid w:val="0004668D"/>
    <w:rsid w:val="00050650"/>
    <w:rsid w:val="00060A43"/>
    <w:rsid w:val="000632F4"/>
    <w:rsid w:val="000908DF"/>
    <w:rsid w:val="00091644"/>
    <w:rsid w:val="00093E03"/>
    <w:rsid w:val="000957E8"/>
    <w:rsid w:val="00095E7F"/>
    <w:rsid w:val="000A025A"/>
    <w:rsid w:val="000A158A"/>
    <w:rsid w:val="000A6C0A"/>
    <w:rsid w:val="000C5428"/>
    <w:rsid w:val="000C7C80"/>
    <w:rsid w:val="000E0702"/>
    <w:rsid w:val="000E3C4F"/>
    <w:rsid w:val="000F0CE5"/>
    <w:rsid w:val="00100DD6"/>
    <w:rsid w:val="00122269"/>
    <w:rsid w:val="001317C0"/>
    <w:rsid w:val="001333B3"/>
    <w:rsid w:val="00145761"/>
    <w:rsid w:val="00150E0A"/>
    <w:rsid w:val="00185918"/>
    <w:rsid w:val="001944A3"/>
    <w:rsid w:val="001C6E69"/>
    <w:rsid w:val="001E14F9"/>
    <w:rsid w:val="001F1AB8"/>
    <w:rsid w:val="00223C9D"/>
    <w:rsid w:val="00256004"/>
    <w:rsid w:val="00282AF6"/>
    <w:rsid w:val="002B43A7"/>
    <w:rsid w:val="002D4F4D"/>
    <w:rsid w:val="003133F2"/>
    <w:rsid w:val="003251FB"/>
    <w:rsid w:val="00326A8A"/>
    <w:rsid w:val="00355686"/>
    <w:rsid w:val="00365D24"/>
    <w:rsid w:val="0039070A"/>
    <w:rsid w:val="0039508A"/>
    <w:rsid w:val="003B53B4"/>
    <w:rsid w:val="003E711C"/>
    <w:rsid w:val="00414FF1"/>
    <w:rsid w:val="00433AE8"/>
    <w:rsid w:val="00436556"/>
    <w:rsid w:val="00456D32"/>
    <w:rsid w:val="0045797F"/>
    <w:rsid w:val="004725C0"/>
    <w:rsid w:val="00480A5B"/>
    <w:rsid w:val="0048631B"/>
    <w:rsid w:val="004863EE"/>
    <w:rsid w:val="004962CD"/>
    <w:rsid w:val="004B058A"/>
    <w:rsid w:val="004B3AE7"/>
    <w:rsid w:val="004B5878"/>
    <w:rsid w:val="004B5FAA"/>
    <w:rsid w:val="004B6534"/>
    <w:rsid w:val="004D260B"/>
    <w:rsid w:val="004D2D1D"/>
    <w:rsid w:val="004F5DB9"/>
    <w:rsid w:val="005069AA"/>
    <w:rsid w:val="00516463"/>
    <w:rsid w:val="0052368B"/>
    <w:rsid w:val="00536238"/>
    <w:rsid w:val="00544682"/>
    <w:rsid w:val="00545AA1"/>
    <w:rsid w:val="0054758E"/>
    <w:rsid w:val="005568AC"/>
    <w:rsid w:val="00565E6B"/>
    <w:rsid w:val="00570D1E"/>
    <w:rsid w:val="00580EF4"/>
    <w:rsid w:val="00586A81"/>
    <w:rsid w:val="00595766"/>
    <w:rsid w:val="005B381F"/>
    <w:rsid w:val="005B7A70"/>
    <w:rsid w:val="005C415A"/>
    <w:rsid w:val="005D483E"/>
    <w:rsid w:val="005D71C7"/>
    <w:rsid w:val="005E13FE"/>
    <w:rsid w:val="005E1681"/>
    <w:rsid w:val="005F1AB8"/>
    <w:rsid w:val="00601FB8"/>
    <w:rsid w:val="006056FF"/>
    <w:rsid w:val="006103F4"/>
    <w:rsid w:val="00616E74"/>
    <w:rsid w:val="0062642B"/>
    <w:rsid w:val="00633531"/>
    <w:rsid w:val="00633B98"/>
    <w:rsid w:val="0064302A"/>
    <w:rsid w:val="0066676B"/>
    <w:rsid w:val="006831F8"/>
    <w:rsid w:val="006841B3"/>
    <w:rsid w:val="00686253"/>
    <w:rsid w:val="006E0CCB"/>
    <w:rsid w:val="006E2B7A"/>
    <w:rsid w:val="006E5EBA"/>
    <w:rsid w:val="006E7EE6"/>
    <w:rsid w:val="007043AE"/>
    <w:rsid w:val="007149F6"/>
    <w:rsid w:val="0071500A"/>
    <w:rsid w:val="00732991"/>
    <w:rsid w:val="00764A76"/>
    <w:rsid w:val="00772B6A"/>
    <w:rsid w:val="00773FA7"/>
    <w:rsid w:val="00776ED9"/>
    <w:rsid w:val="007A0558"/>
    <w:rsid w:val="007B2353"/>
    <w:rsid w:val="007B6E0A"/>
    <w:rsid w:val="007F0E0E"/>
    <w:rsid w:val="007F5A06"/>
    <w:rsid w:val="00814545"/>
    <w:rsid w:val="00821D1F"/>
    <w:rsid w:val="008730B1"/>
    <w:rsid w:val="008B1FAF"/>
    <w:rsid w:val="008B4504"/>
    <w:rsid w:val="008C0767"/>
    <w:rsid w:val="008E1E53"/>
    <w:rsid w:val="00905B9D"/>
    <w:rsid w:val="00915868"/>
    <w:rsid w:val="009173B6"/>
    <w:rsid w:val="00930A82"/>
    <w:rsid w:val="0095581D"/>
    <w:rsid w:val="00962FED"/>
    <w:rsid w:val="00976D25"/>
    <w:rsid w:val="0098773D"/>
    <w:rsid w:val="0098782F"/>
    <w:rsid w:val="009A654A"/>
    <w:rsid w:val="009B0735"/>
    <w:rsid w:val="009C11F6"/>
    <w:rsid w:val="009C5C14"/>
    <w:rsid w:val="009E420E"/>
    <w:rsid w:val="009E6418"/>
    <w:rsid w:val="009F7C29"/>
    <w:rsid w:val="00A00520"/>
    <w:rsid w:val="00A31739"/>
    <w:rsid w:val="00A44C30"/>
    <w:rsid w:val="00A44D40"/>
    <w:rsid w:val="00A70E1A"/>
    <w:rsid w:val="00A718A9"/>
    <w:rsid w:val="00A96174"/>
    <w:rsid w:val="00AB046C"/>
    <w:rsid w:val="00AB6B8D"/>
    <w:rsid w:val="00AB75FC"/>
    <w:rsid w:val="00AC56E5"/>
    <w:rsid w:val="00AD124B"/>
    <w:rsid w:val="00AD15F6"/>
    <w:rsid w:val="00AD3D9F"/>
    <w:rsid w:val="00B10F2D"/>
    <w:rsid w:val="00B14964"/>
    <w:rsid w:val="00B27782"/>
    <w:rsid w:val="00B31377"/>
    <w:rsid w:val="00B76B34"/>
    <w:rsid w:val="00B8584C"/>
    <w:rsid w:val="00B96DB3"/>
    <w:rsid w:val="00BB4D9D"/>
    <w:rsid w:val="00BC285F"/>
    <w:rsid w:val="00BE5E14"/>
    <w:rsid w:val="00BF0562"/>
    <w:rsid w:val="00C100D1"/>
    <w:rsid w:val="00C20E64"/>
    <w:rsid w:val="00C46B67"/>
    <w:rsid w:val="00C77D21"/>
    <w:rsid w:val="00C91E57"/>
    <w:rsid w:val="00C93812"/>
    <w:rsid w:val="00C95780"/>
    <w:rsid w:val="00CB71D2"/>
    <w:rsid w:val="00CC45EC"/>
    <w:rsid w:val="00CC69AE"/>
    <w:rsid w:val="00CC6D33"/>
    <w:rsid w:val="00CF6274"/>
    <w:rsid w:val="00D17440"/>
    <w:rsid w:val="00D31F5A"/>
    <w:rsid w:val="00D33664"/>
    <w:rsid w:val="00D41F67"/>
    <w:rsid w:val="00D77C27"/>
    <w:rsid w:val="00D9370F"/>
    <w:rsid w:val="00DA1BC2"/>
    <w:rsid w:val="00DA7C68"/>
    <w:rsid w:val="00DB3F4A"/>
    <w:rsid w:val="00DC0AA5"/>
    <w:rsid w:val="00DC6E68"/>
    <w:rsid w:val="00DD71B9"/>
    <w:rsid w:val="00DD7F6C"/>
    <w:rsid w:val="00DE3AA5"/>
    <w:rsid w:val="00DF33C6"/>
    <w:rsid w:val="00E13821"/>
    <w:rsid w:val="00EA4023"/>
    <w:rsid w:val="00EC5A1F"/>
    <w:rsid w:val="00EF41EE"/>
    <w:rsid w:val="00EF4DA8"/>
    <w:rsid w:val="00F11401"/>
    <w:rsid w:val="00F1230B"/>
    <w:rsid w:val="00F13191"/>
    <w:rsid w:val="00F34843"/>
    <w:rsid w:val="00F4669C"/>
    <w:rsid w:val="00F4760D"/>
    <w:rsid w:val="00F51B88"/>
    <w:rsid w:val="00F84E28"/>
    <w:rsid w:val="00F863A2"/>
    <w:rsid w:val="00FB012A"/>
    <w:rsid w:val="00FB4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767FA0A"/>
  <w15:docId w15:val="{C048597E-15DA-4B15-99ED-4BAB357A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6274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6274"/>
    <w:pPr>
      <w:keepNext/>
      <w:numPr>
        <w:numId w:val="1"/>
      </w:numPr>
      <w:pBdr>
        <w:bottom w:val="single" w:sz="4" w:space="1" w:color="000000"/>
      </w:pBdr>
      <w:jc w:val="center"/>
      <w:outlineLvl w:val="0"/>
    </w:pPr>
    <w:rPr>
      <w:rFonts w:ascii="Albertus Medium" w:hAnsi="Albertus Medium" w:cs="Albertus Medium"/>
      <w:b/>
      <w:bCs/>
      <w:sz w:val="16"/>
      <w:szCs w:val="1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F6274"/>
    <w:pPr>
      <w:keepNext/>
      <w:numPr>
        <w:ilvl w:val="1"/>
        <w:numId w:val="1"/>
      </w:numPr>
      <w:ind w:left="4820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CF6274"/>
    <w:pPr>
      <w:keepNext/>
      <w:tabs>
        <w:tab w:val="left" w:pos="284"/>
      </w:tabs>
      <w:ind w:left="567" w:hanging="567"/>
      <w:jc w:val="both"/>
      <w:outlineLvl w:val="2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uiPriority w:val="99"/>
    <w:qFormat/>
    <w:rsid w:val="00CF627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65E6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65E6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65E6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Titolo5Carattere1">
    <w:name w:val="Titolo 5 Carattere1"/>
    <w:basedOn w:val="Carpredefinitoparagrafo"/>
    <w:link w:val="Titolo5"/>
    <w:uiPriority w:val="99"/>
    <w:semiHidden/>
    <w:locked/>
    <w:rsid w:val="00565E6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CF6274"/>
    <w:rPr>
      <w:sz w:val="24"/>
      <w:szCs w:val="24"/>
    </w:rPr>
  </w:style>
  <w:style w:type="character" w:customStyle="1" w:styleId="WW8Num2z0">
    <w:name w:val="WW8Num2z0"/>
    <w:uiPriority w:val="99"/>
    <w:rsid w:val="00CF6274"/>
    <w:rPr>
      <w:b/>
      <w:bCs/>
    </w:rPr>
  </w:style>
  <w:style w:type="character" w:customStyle="1" w:styleId="WW8Num3z0">
    <w:name w:val="WW8Num3z0"/>
    <w:uiPriority w:val="99"/>
    <w:rsid w:val="00CF6274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uiPriority w:val="99"/>
    <w:rsid w:val="00CF6274"/>
    <w:rPr>
      <w:b/>
      <w:bCs/>
    </w:rPr>
  </w:style>
  <w:style w:type="character" w:customStyle="1" w:styleId="WW8Num7z0">
    <w:name w:val="WW8Num7z0"/>
    <w:uiPriority w:val="99"/>
    <w:rsid w:val="00CF6274"/>
    <w:rPr>
      <w:b/>
      <w:bCs/>
    </w:rPr>
  </w:style>
  <w:style w:type="character" w:customStyle="1" w:styleId="WW8Num8z0">
    <w:name w:val="WW8Num8z0"/>
    <w:uiPriority w:val="99"/>
    <w:rsid w:val="00CF6274"/>
    <w:rPr>
      <w:rFonts w:ascii="Symbol" w:hAnsi="Symbol" w:cs="Symbol"/>
    </w:rPr>
  </w:style>
  <w:style w:type="character" w:customStyle="1" w:styleId="WW8Num9z0">
    <w:name w:val="WW8Num9z0"/>
    <w:uiPriority w:val="99"/>
    <w:rsid w:val="00CF6274"/>
    <w:rPr>
      <w:b/>
      <w:bCs/>
    </w:rPr>
  </w:style>
  <w:style w:type="character" w:customStyle="1" w:styleId="WW8Num10z0">
    <w:name w:val="WW8Num10z0"/>
    <w:uiPriority w:val="99"/>
    <w:rsid w:val="00CF6274"/>
    <w:rPr>
      <w:sz w:val="24"/>
      <w:szCs w:val="24"/>
    </w:rPr>
  </w:style>
  <w:style w:type="character" w:customStyle="1" w:styleId="WW8Num11z0">
    <w:name w:val="WW8Num11z0"/>
    <w:uiPriority w:val="99"/>
    <w:rsid w:val="00CF6274"/>
    <w:rPr>
      <w:b/>
      <w:bCs/>
    </w:rPr>
  </w:style>
  <w:style w:type="character" w:customStyle="1" w:styleId="WW8Num12z0">
    <w:name w:val="WW8Num12z0"/>
    <w:uiPriority w:val="99"/>
    <w:rsid w:val="00CF6274"/>
    <w:rPr>
      <w:sz w:val="24"/>
      <w:szCs w:val="24"/>
    </w:rPr>
  </w:style>
  <w:style w:type="character" w:customStyle="1" w:styleId="WW8Num13z0">
    <w:name w:val="WW8Num13z0"/>
    <w:uiPriority w:val="99"/>
    <w:rsid w:val="00CF6274"/>
    <w:rPr>
      <w:b/>
      <w:bCs/>
    </w:rPr>
  </w:style>
  <w:style w:type="character" w:customStyle="1" w:styleId="WW8Num14z0">
    <w:name w:val="WW8Num14z0"/>
    <w:uiPriority w:val="99"/>
    <w:rsid w:val="00CF6274"/>
    <w:rPr>
      <w:b/>
      <w:bCs/>
    </w:rPr>
  </w:style>
  <w:style w:type="character" w:customStyle="1" w:styleId="Carpredefinitoparagrafo1">
    <w:name w:val="Car. predefinito paragrafo1"/>
    <w:uiPriority w:val="99"/>
    <w:rsid w:val="00CF6274"/>
  </w:style>
  <w:style w:type="character" w:customStyle="1" w:styleId="Titolo5Carattere">
    <w:name w:val="Titolo 5 Carattere"/>
    <w:basedOn w:val="Carpredefinitoparagrafo1"/>
    <w:uiPriority w:val="99"/>
    <w:rsid w:val="00CF6274"/>
    <w:rPr>
      <w:rFonts w:ascii="Calibri" w:hAnsi="Calibri" w:cs="Calibri"/>
      <w:b/>
      <w:bCs/>
      <w:i/>
      <w:iCs/>
      <w:sz w:val="26"/>
      <w:szCs w:val="26"/>
    </w:rPr>
  </w:style>
  <w:style w:type="paragraph" w:customStyle="1" w:styleId="Intestazione1">
    <w:name w:val="Intestazione1"/>
    <w:basedOn w:val="Normale"/>
    <w:next w:val="Corpotesto"/>
    <w:uiPriority w:val="99"/>
    <w:rsid w:val="00CF627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F6274"/>
    <w:pPr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565E6B"/>
    <w:rPr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CF6274"/>
  </w:style>
  <w:style w:type="paragraph" w:customStyle="1" w:styleId="Didascalia1">
    <w:name w:val="Didascalia1"/>
    <w:basedOn w:val="Normale"/>
    <w:uiPriority w:val="99"/>
    <w:rsid w:val="00CF627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CF6274"/>
    <w:pPr>
      <w:suppressLineNumbers/>
    </w:pPr>
  </w:style>
  <w:style w:type="paragraph" w:customStyle="1" w:styleId="BlockText1">
    <w:name w:val="Block Text1"/>
    <w:basedOn w:val="Normale"/>
    <w:uiPriority w:val="99"/>
    <w:rsid w:val="00CF6274"/>
    <w:pPr>
      <w:ind w:left="360" w:right="566"/>
      <w:jc w:val="both"/>
    </w:pPr>
  </w:style>
  <w:style w:type="paragraph" w:customStyle="1" w:styleId="Testodelblocco1">
    <w:name w:val="Testo del blocco1"/>
    <w:basedOn w:val="Normale"/>
    <w:uiPriority w:val="99"/>
    <w:rsid w:val="00CF6274"/>
    <w:pPr>
      <w:ind w:left="284" w:right="-1"/>
      <w:jc w:val="both"/>
    </w:pPr>
    <w:rPr>
      <w:sz w:val="22"/>
      <w:szCs w:val="22"/>
    </w:rPr>
  </w:style>
  <w:style w:type="paragraph" w:customStyle="1" w:styleId="sche3">
    <w:name w:val="sche_3"/>
    <w:uiPriority w:val="99"/>
    <w:rsid w:val="00CF6274"/>
    <w:pPr>
      <w:widowControl w:val="0"/>
      <w:suppressAutoHyphens/>
      <w:overflowPunct w:val="0"/>
      <w:autoSpaceDE w:val="0"/>
      <w:jc w:val="both"/>
      <w:textAlignment w:val="baseline"/>
    </w:pPr>
    <w:rPr>
      <w:sz w:val="20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CF6274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565E6B"/>
    <w:rPr>
      <w:sz w:val="24"/>
      <w:szCs w:val="24"/>
      <w:lang w:eastAsia="ar-SA" w:bidi="ar-SA"/>
    </w:rPr>
  </w:style>
  <w:style w:type="paragraph" w:customStyle="1" w:styleId="puntoart">
    <w:name w:val="puntoart"/>
    <w:basedOn w:val="Normale"/>
    <w:uiPriority w:val="99"/>
    <w:rsid w:val="00CF6274"/>
    <w:pPr>
      <w:jc w:val="both"/>
    </w:pPr>
    <w:rPr>
      <w:b/>
      <w:bCs/>
    </w:rPr>
  </w:style>
  <w:style w:type="paragraph" w:customStyle="1" w:styleId="Rientrocorpodeltesto21">
    <w:name w:val="Rientro corpo del testo 21"/>
    <w:basedOn w:val="Normale"/>
    <w:uiPriority w:val="99"/>
    <w:rsid w:val="00CF6274"/>
    <w:pPr>
      <w:widowControl w:val="0"/>
      <w:ind w:left="-284"/>
      <w:jc w:val="both"/>
    </w:pPr>
    <w:rPr>
      <w:rFonts w:ascii="Arial" w:hAnsi="Arial" w:cs="Arial"/>
    </w:rPr>
  </w:style>
  <w:style w:type="paragraph" w:customStyle="1" w:styleId="Rientrocorpodeltesto31">
    <w:name w:val="Rientro corpo del testo 31"/>
    <w:basedOn w:val="Normale"/>
    <w:uiPriority w:val="99"/>
    <w:rsid w:val="00CF6274"/>
    <w:pPr>
      <w:ind w:left="360" w:hanging="360"/>
      <w:jc w:val="both"/>
    </w:pPr>
    <w:rPr>
      <w:rFonts w:ascii="Arial" w:hAnsi="Arial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CF6274"/>
    <w:pPr>
      <w:ind w:left="708"/>
    </w:pPr>
  </w:style>
  <w:style w:type="paragraph" w:customStyle="1" w:styleId="Contenutotabella">
    <w:name w:val="Contenuto tabella"/>
    <w:basedOn w:val="Normale"/>
    <w:uiPriority w:val="99"/>
    <w:rsid w:val="00CF627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CF6274"/>
    <w:pPr>
      <w:jc w:val="center"/>
    </w:pPr>
    <w:rPr>
      <w:b/>
      <w:bCs/>
    </w:rPr>
  </w:style>
  <w:style w:type="paragraph" w:customStyle="1" w:styleId="CorpoA">
    <w:name w:val="Corpo A"/>
    <w:uiPriority w:val="99"/>
    <w:rsid w:val="007149F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character" w:customStyle="1" w:styleId="Hyperlink0">
    <w:name w:val="Hyperlink.0"/>
    <w:basedOn w:val="Carpredefinitoparagrafo"/>
    <w:uiPriority w:val="99"/>
    <w:rsid w:val="007149F6"/>
    <w:rPr>
      <w:rFonts w:ascii="Arial" w:hAnsi="Arial" w:cs="Arial"/>
      <w:u w:val="single"/>
    </w:rPr>
  </w:style>
  <w:style w:type="paragraph" w:customStyle="1" w:styleId="Corpo">
    <w:name w:val="Corpo"/>
    <w:uiPriority w:val="99"/>
    <w:rsid w:val="001317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numbering" w:customStyle="1" w:styleId="List9">
    <w:name w:val="List 9"/>
    <w:rsid w:val="00181EB7"/>
    <w:pPr>
      <w:numPr>
        <w:numId w:val="8"/>
      </w:numPr>
    </w:pPr>
  </w:style>
  <w:style w:type="numbering" w:customStyle="1" w:styleId="Elenco41">
    <w:name w:val="Elenco 41"/>
    <w:rsid w:val="00181EB7"/>
    <w:pPr>
      <w:numPr>
        <w:numId w:val="7"/>
      </w:numPr>
    </w:pPr>
  </w:style>
  <w:style w:type="paragraph" w:customStyle="1" w:styleId="Default">
    <w:name w:val="Default"/>
    <w:rsid w:val="00821D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usoboll1">
    <w:name w:val="usoboll1"/>
    <w:basedOn w:val="Normale"/>
    <w:rsid w:val="00905B9D"/>
    <w:pPr>
      <w:widowControl w:val="0"/>
      <w:suppressAutoHyphens w:val="0"/>
      <w:spacing w:line="482" w:lineRule="exact"/>
      <w:jc w:val="both"/>
    </w:pPr>
    <w:rPr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449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96D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449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96D"/>
    <w:rPr>
      <w:sz w:val="24"/>
      <w:szCs w:val="24"/>
      <w:lang w:eastAsia="ar-SA"/>
    </w:rPr>
  </w:style>
  <w:style w:type="character" w:styleId="Collegamentoipertestuale">
    <w:name w:val="Hyperlink"/>
    <w:rsid w:val="000449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23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1725</Words>
  <Characters>9837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Hewlett-Packard Company</Company>
  <LinksUpToDate>false</LinksUpToDate>
  <CharactersWithSpaces>11539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claudia</dc:creator>
  <cp:lastModifiedBy>Chiara Gregorini</cp:lastModifiedBy>
  <cp:revision>4</cp:revision>
  <cp:lastPrinted>2015-10-05T07:49:00Z</cp:lastPrinted>
  <dcterms:created xsi:type="dcterms:W3CDTF">2020-05-26T11:07:00Z</dcterms:created>
  <dcterms:modified xsi:type="dcterms:W3CDTF">2020-07-17T21:49:00Z</dcterms:modified>
</cp:coreProperties>
</file>